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2500" w:type="pct"/>
        <w:tblCellMar>
          <w:left w:w="0" w:type="dxa"/>
          <w:right w:w="0" w:type="dxa"/>
        </w:tblCellMar>
        <w:tblLook w:val="04A0" w:firstRow="1" w:lastRow="0" w:firstColumn="1" w:lastColumn="0" w:noHBand="0" w:noVBand="1"/>
      </w:tblPr>
      <w:tblGrid>
        <w:gridCol w:w="5040"/>
      </w:tblGrid>
      <w:tr w:rsidR="00F828B9" w:rsidTr="00F828B9">
        <w:tc>
          <w:tcPr>
            <w:tcW w:w="5040" w:type="dxa"/>
          </w:tcPr>
          <w:p w:rsidR="00F828B9" w:rsidRDefault="00F828B9" w:rsidP="00856C35">
            <w:r>
              <w:rPr>
                <w:noProof/>
                <w:lang w:val="en-NZ" w:eastAsia="en-NZ"/>
              </w:rPr>
              <w:drawing>
                <wp:inline distT="0" distB="0" distL="0" distR="0" wp14:anchorId="17CAFFA9" wp14:editId="61BEBD5A">
                  <wp:extent cx="2714625" cy="714375"/>
                  <wp:effectExtent l="19050" t="0" r="9525" b="0"/>
                  <wp:docPr id="1" name="Picture 1" descr="C:\Documents and Settings\Phil\Local Settings\Temporary Internet Files\Content.Outlook\J0Y3VQC5\NEW Fruehauf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Phil\Local Settings\Temporary Internet Files\Content.Outlook\J0Y3VQC5\NEW Fruehauf logo.jpg"/>
                          <pic:cNvPicPr>
                            <a:picLocks noChangeAspect="1" noChangeArrowheads="1"/>
                          </pic:cNvPicPr>
                        </pic:nvPicPr>
                        <pic:blipFill>
                          <a:blip r:embed="rId8"/>
                          <a:srcRect/>
                          <a:stretch>
                            <a:fillRect/>
                          </a:stretch>
                        </pic:blipFill>
                        <pic:spPr bwMode="auto">
                          <a:xfrm>
                            <a:off x="0" y="0"/>
                            <a:ext cx="2714625" cy="714375"/>
                          </a:xfrm>
                          <a:prstGeom prst="rect">
                            <a:avLst/>
                          </a:prstGeom>
                          <a:noFill/>
                          <a:ln w="9525">
                            <a:noFill/>
                            <a:miter lim="800000"/>
                            <a:headEnd/>
                            <a:tailEnd/>
                          </a:ln>
                        </pic:spPr>
                      </pic:pic>
                    </a:graphicData>
                  </a:graphic>
                </wp:inline>
              </w:drawing>
            </w:r>
          </w:p>
        </w:tc>
      </w:tr>
    </w:tbl>
    <w:p w:rsidR="00467865" w:rsidRPr="00275BB5" w:rsidRDefault="00856C35" w:rsidP="00856C35">
      <w:pPr>
        <w:pStyle w:val="Heading1"/>
      </w:pPr>
      <w:r>
        <w:t>Employment Application</w:t>
      </w:r>
    </w:p>
    <w:p w:rsidR="00856C35" w:rsidRDefault="00856C35" w:rsidP="00856C35">
      <w:pPr>
        <w:pStyle w:val="Heading2"/>
      </w:pPr>
      <w:r w:rsidRPr="00856C35">
        <w:t>Applicant Information</w:t>
      </w:r>
    </w:p>
    <w:tbl>
      <w:tblPr>
        <w:tblW w:w="5000" w:type="pct"/>
        <w:tblLayout w:type="fixed"/>
        <w:tblCellMar>
          <w:left w:w="0" w:type="dxa"/>
          <w:right w:w="0" w:type="dxa"/>
        </w:tblCellMar>
        <w:tblLook w:val="0000" w:firstRow="0" w:lastRow="0" w:firstColumn="0" w:lastColumn="0" w:noHBand="0" w:noVBand="0"/>
      </w:tblPr>
      <w:tblGrid>
        <w:gridCol w:w="1081"/>
        <w:gridCol w:w="2940"/>
        <w:gridCol w:w="2865"/>
        <w:gridCol w:w="668"/>
        <w:gridCol w:w="681"/>
        <w:gridCol w:w="1845"/>
      </w:tblGrid>
      <w:tr w:rsidR="00A82BA3" w:rsidRPr="005114CE" w:rsidTr="00176E67">
        <w:trPr>
          <w:trHeight w:val="432"/>
        </w:trPr>
        <w:tc>
          <w:tcPr>
            <w:tcW w:w="1081" w:type="dxa"/>
            <w:vAlign w:val="bottom"/>
          </w:tcPr>
          <w:p w:rsidR="00A82BA3" w:rsidRPr="005114CE" w:rsidRDefault="00A82BA3" w:rsidP="00490804">
            <w:r w:rsidRPr="00D6155E">
              <w:t>Full Name</w:t>
            </w:r>
            <w:r w:rsidRPr="005114CE">
              <w:t>:</w:t>
            </w:r>
          </w:p>
        </w:tc>
        <w:tc>
          <w:tcPr>
            <w:tcW w:w="2940" w:type="dxa"/>
            <w:tcBorders>
              <w:bottom w:val="single" w:sz="4" w:space="0" w:color="auto"/>
            </w:tcBorders>
            <w:vAlign w:val="bottom"/>
          </w:tcPr>
          <w:p w:rsidR="00A82BA3" w:rsidRPr="009C220D" w:rsidRDefault="00A82BA3" w:rsidP="00440CD8">
            <w:pPr>
              <w:pStyle w:val="FieldText"/>
            </w:pPr>
          </w:p>
        </w:tc>
        <w:tc>
          <w:tcPr>
            <w:tcW w:w="2865" w:type="dxa"/>
            <w:tcBorders>
              <w:bottom w:val="single" w:sz="4" w:space="0" w:color="auto"/>
            </w:tcBorders>
            <w:vAlign w:val="bottom"/>
          </w:tcPr>
          <w:p w:rsidR="00A82BA3" w:rsidRPr="009C220D" w:rsidRDefault="00A82BA3" w:rsidP="00440CD8">
            <w:pPr>
              <w:pStyle w:val="FieldText"/>
            </w:pPr>
          </w:p>
        </w:tc>
        <w:tc>
          <w:tcPr>
            <w:tcW w:w="668" w:type="dxa"/>
            <w:tcBorders>
              <w:bottom w:val="single" w:sz="4" w:space="0" w:color="auto"/>
            </w:tcBorders>
            <w:vAlign w:val="bottom"/>
          </w:tcPr>
          <w:p w:rsidR="00A82BA3" w:rsidRPr="009C220D" w:rsidRDefault="00A82BA3" w:rsidP="00440CD8">
            <w:pPr>
              <w:pStyle w:val="FieldText"/>
            </w:pPr>
          </w:p>
        </w:tc>
        <w:tc>
          <w:tcPr>
            <w:tcW w:w="681" w:type="dxa"/>
            <w:vAlign w:val="bottom"/>
          </w:tcPr>
          <w:p w:rsidR="00A82BA3" w:rsidRPr="005114CE" w:rsidRDefault="00A82BA3" w:rsidP="00490804">
            <w:pPr>
              <w:pStyle w:val="Heading4"/>
            </w:pPr>
            <w:r w:rsidRPr="00490804">
              <w:t>Date</w:t>
            </w:r>
            <w:r w:rsidRPr="005114CE">
              <w:t>:</w:t>
            </w:r>
          </w:p>
        </w:tc>
        <w:tc>
          <w:tcPr>
            <w:tcW w:w="1845" w:type="dxa"/>
            <w:tcBorders>
              <w:bottom w:val="single" w:sz="4" w:space="0" w:color="auto"/>
            </w:tcBorders>
            <w:vAlign w:val="bottom"/>
          </w:tcPr>
          <w:p w:rsidR="00A82BA3" w:rsidRPr="009C220D" w:rsidRDefault="00A82BA3" w:rsidP="00440CD8">
            <w:pPr>
              <w:pStyle w:val="FieldText"/>
            </w:pPr>
          </w:p>
        </w:tc>
      </w:tr>
      <w:tr w:rsidR="00856C35" w:rsidRPr="005114CE" w:rsidTr="00856C35">
        <w:tc>
          <w:tcPr>
            <w:tcW w:w="1081" w:type="dxa"/>
            <w:vAlign w:val="bottom"/>
          </w:tcPr>
          <w:p w:rsidR="00856C35" w:rsidRPr="00D6155E" w:rsidRDefault="00856C35" w:rsidP="00440CD8"/>
        </w:tc>
        <w:tc>
          <w:tcPr>
            <w:tcW w:w="2940" w:type="dxa"/>
            <w:tcBorders>
              <w:top w:val="single" w:sz="4" w:space="0" w:color="auto"/>
            </w:tcBorders>
            <w:vAlign w:val="bottom"/>
          </w:tcPr>
          <w:p w:rsidR="00856C35" w:rsidRPr="00490804" w:rsidRDefault="00856C35" w:rsidP="00490804">
            <w:pPr>
              <w:pStyle w:val="Heading3"/>
            </w:pPr>
            <w:r w:rsidRPr="00490804">
              <w:t>Last</w:t>
            </w:r>
          </w:p>
        </w:tc>
        <w:tc>
          <w:tcPr>
            <w:tcW w:w="2865" w:type="dxa"/>
            <w:tcBorders>
              <w:top w:val="single" w:sz="4" w:space="0" w:color="auto"/>
            </w:tcBorders>
            <w:vAlign w:val="bottom"/>
          </w:tcPr>
          <w:p w:rsidR="00856C35" w:rsidRPr="00490804" w:rsidRDefault="00856C35" w:rsidP="00490804">
            <w:pPr>
              <w:pStyle w:val="Heading3"/>
            </w:pPr>
            <w:r w:rsidRPr="00490804">
              <w:t>First</w:t>
            </w:r>
          </w:p>
        </w:tc>
        <w:tc>
          <w:tcPr>
            <w:tcW w:w="668" w:type="dxa"/>
            <w:tcBorders>
              <w:top w:val="single" w:sz="4" w:space="0" w:color="auto"/>
            </w:tcBorders>
            <w:vAlign w:val="bottom"/>
          </w:tcPr>
          <w:p w:rsidR="00856C35" w:rsidRPr="00490804" w:rsidRDefault="00856C35" w:rsidP="00490804">
            <w:pPr>
              <w:pStyle w:val="Heading3"/>
            </w:pPr>
            <w:r w:rsidRPr="00490804">
              <w:t>M.I.</w:t>
            </w:r>
          </w:p>
        </w:tc>
        <w:tc>
          <w:tcPr>
            <w:tcW w:w="681" w:type="dxa"/>
            <w:vAlign w:val="bottom"/>
          </w:tcPr>
          <w:p w:rsidR="00856C35" w:rsidRPr="005114CE" w:rsidRDefault="00856C35" w:rsidP="00856C35"/>
        </w:tc>
        <w:tc>
          <w:tcPr>
            <w:tcW w:w="1845" w:type="dxa"/>
            <w:tcBorders>
              <w:top w:val="single" w:sz="4" w:space="0" w:color="auto"/>
            </w:tcBorders>
            <w:vAlign w:val="bottom"/>
          </w:tcPr>
          <w:p w:rsidR="00856C35" w:rsidRPr="009C220D" w:rsidRDefault="00856C35" w:rsidP="00856C35"/>
        </w:tc>
      </w:tr>
    </w:tbl>
    <w:p w:rsidR="00856C35" w:rsidRDefault="00856C35"/>
    <w:tbl>
      <w:tblPr>
        <w:tblW w:w="5000" w:type="pct"/>
        <w:tblLayout w:type="fixed"/>
        <w:tblCellMar>
          <w:left w:w="0" w:type="dxa"/>
          <w:right w:w="0" w:type="dxa"/>
        </w:tblCellMar>
        <w:tblLook w:val="0000" w:firstRow="0" w:lastRow="0" w:firstColumn="0" w:lastColumn="0" w:noHBand="0" w:noVBand="0"/>
      </w:tblPr>
      <w:tblGrid>
        <w:gridCol w:w="1081"/>
        <w:gridCol w:w="7199"/>
        <w:gridCol w:w="1800"/>
      </w:tblGrid>
      <w:tr w:rsidR="00A82BA3" w:rsidRPr="005114CE" w:rsidTr="00871876">
        <w:trPr>
          <w:trHeight w:val="288"/>
        </w:trPr>
        <w:tc>
          <w:tcPr>
            <w:tcW w:w="1081" w:type="dxa"/>
            <w:vAlign w:val="bottom"/>
          </w:tcPr>
          <w:p w:rsidR="00A82BA3" w:rsidRPr="005114CE" w:rsidRDefault="00A82BA3" w:rsidP="00490804">
            <w:r w:rsidRPr="005114CE">
              <w:t>Address:</w:t>
            </w:r>
          </w:p>
        </w:tc>
        <w:tc>
          <w:tcPr>
            <w:tcW w:w="7199" w:type="dxa"/>
            <w:tcBorders>
              <w:bottom w:val="single" w:sz="4" w:space="0" w:color="auto"/>
            </w:tcBorders>
            <w:vAlign w:val="bottom"/>
          </w:tcPr>
          <w:p w:rsidR="00A82BA3" w:rsidRPr="009C220D" w:rsidRDefault="00A82BA3" w:rsidP="00440CD8">
            <w:pPr>
              <w:pStyle w:val="FieldText"/>
            </w:pPr>
          </w:p>
        </w:tc>
        <w:tc>
          <w:tcPr>
            <w:tcW w:w="1800" w:type="dxa"/>
            <w:tcBorders>
              <w:bottom w:val="single" w:sz="4" w:space="0" w:color="auto"/>
            </w:tcBorders>
            <w:vAlign w:val="bottom"/>
          </w:tcPr>
          <w:p w:rsidR="00A82BA3" w:rsidRPr="009C220D" w:rsidRDefault="00A82BA3" w:rsidP="00440CD8">
            <w:pPr>
              <w:pStyle w:val="FieldText"/>
            </w:pPr>
          </w:p>
        </w:tc>
      </w:tr>
      <w:tr w:rsidR="00856C35" w:rsidRPr="005114CE" w:rsidTr="00871876">
        <w:tc>
          <w:tcPr>
            <w:tcW w:w="1081" w:type="dxa"/>
            <w:vAlign w:val="bottom"/>
          </w:tcPr>
          <w:p w:rsidR="00856C35" w:rsidRPr="005114CE" w:rsidRDefault="00856C35" w:rsidP="00440CD8"/>
        </w:tc>
        <w:tc>
          <w:tcPr>
            <w:tcW w:w="7199" w:type="dxa"/>
            <w:tcBorders>
              <w:top w:val="single" w:sz="4" w:space="0" w:color="auto"/>
            </w:tcBorders>
            <w:vAlign w:val="bottom"/>
          </w:tcPr>
          <w:p w:rsidR="00856C35" w:rsidRPr="00490804" w:rsidRDefault="00856C35" w:rsidP="00490804">
            <w:pPr>
              <w:pStyle w:val="Heading3"/>
            </w:pPr>
            <w:r w:rsidRPr="00490804">
              <w:t>Street Address</w:t>
            </w:r>
          </w:p>
        </w:tc>
        <w:tc>
          <w:tcPr>
            <w:tcW w:w="1800" w:type="dxa"/>
            <w:tcBorders>
              <w:top w:val="single" w:sz="4" w:space="0" w:color="auto"/>
            </w:tcBorders>
            <w:vAlign w:val="bottom"/>
          </w:tcPr>
          <w:p w:rsidR="00856C35" w:rsidRPr="00490804" w:rsidRDefault="00856C35" w:rsidP="00490804">
            <w:pPr>
              <w:pStyle w:val="Heading3"/>
            </w:pPr>
            <w:r w:rsidRPr="00490804">
              <w:t>Apartment/Unit #</w:t>
            </w:r>
          </w:p>
        </w:tc>
      </w:tr>
    </w:tbl>
    <w:p w:rsidR="00856C35" w:rsidRDefault="00856C35"/>
    <w:tbl>
      <w:tblPr>
        <w:tblW w:w="5000" w:type="pct"/>
        <w:tblLayout w:type="fixed"/>
        <w:tblCellMar>
          <w:left w:w="0" w:type="dxa"/>
          <w:right w:w="0" w:type="dxa"/>
        </w:tblCellMar>
        <w:tblLook w:val="0000" w:firstRow="0" w:lastRow="0" w:firstColumn="0" w:lastColumn="0" w:noHBand="0" w:noVBand="0"/>
      </w:tblPr>
      <w:tblGrid>
        <w:gridCol w:w="1081"/>
        <w:gridCol w:w="5805"/>
        <w:gridCol w:w="1394"/>
        <w:gridCol w:w="1800"/>
      </w:tblGrid>
      <w:tr w:rsidR="00C76039" w:rsidRPr="005114CE" w:rsidTr="00856C35">
        <w:trPr>
          <w:trHeight w:val="288"/>
        </w:trPr>
        <w:tc>
          <w:tcPr>
            <w:tcW w:w="1081" w:type="dxa"/>
            <w:vAlign w:val="bottom"/>
          </w:tcPr>
          <w:p w:rsidR="00C76039" w:rsidRPr="005114CE" w:rsidRDefault="00C76039">
            <w:pPr>
              <w:rPr>
                <w:szCs w:val="19"/>
              </w:rPr>
            </w:pPr>
          </w:p>
        </w:tc>
        <w:tc>
          <w:tcPr>
            <w:tcW w:w="5805" w:type="dxa"/>
            <w:tcBorders>
              <w:bottom w:val="single" w:sz="4" w:space="0" w:color="auto"/>
            </w:tcBorders>
            <w:vAlign w:val="bottom"/>
          </w:tcPr>
          <w:p w:rsidR="00C76039" w:rsidRPr="009C220D" w:rsidRDefault="00C76039" w:rsidP="00440CD8">
            <w:pPr>
              <w:pStyle w:val="FieldText"/>
            </w:pPr>
          </w:p>
        </w:tc>
        <w:tc>
          <w:tcPr>
            <w:tcW w:w="1394" w:type="dxa"/>
            <w:tcBorders>
              <w:bottom w:val="single" w:sz="4" w:space="0" w:color="auto"/>
            </w:tcBorders>
            <w:vAlign w:val="bottom"/>
          </w:tcPr>
          <w:p w:rsidR="00C76039" w:rsidRPr="005114CE" w:rsidRDefault="00C76039" w:rsidP="00440CD8">
            <w:pPr>
              <w:pStyle w:val="FieldText"/>
            </w:pPr>
          </w:p>
        </w:tc>
        <w:tc>
          <w:tcPr>
            <w:tcW w:w="1800" w:type="dxa"/>
            <w:tcBorders>
              <w:bottom w:val="single" w:sz="4" w:space="0" w:color="auto"/>
            </w:tcBorders>
            <w:vAlign w:val="bottom"/>
          </w:tcPr>
          <w:p w:rsidR="00C76039" w:rsidRPr="005114CE" w:rsidRDefault="00C76039" w:rsidP="00440CD8">
            <w:pPr>
              <w:pStyle w:val="FieldText"/>
            </w:pPr>
          </w:p>
        </w:tc>
      </w:tr>
      <w:tr w:rsidR="00856C35" w:rsidRPr="005114CE" w:rsidTr="00856C35">
        <w:trPr>
          <w:trHeight w:val="288"/>
        </w:trPr>
        <w:tc>
          <w:tcPr>
            <w:tcW w:w="1081" w:type="dxa"/>
            <w:vAlign w:val="bottom"/>
          </w:tcPr>
          <w:p w:rsidR="00856C35" w:rsidRPr="005114CE" w:rsidRDefault="00856C35">
            <w:pPr>
              <w:rPr>
                <w:szCs w:val="19"/>
              </w:rPr>
            </w:pPr>
          </w:p>
        </w:tc>
        <w:tc>
          <w:tcPr>
            <w:tcW w:w="5805" w:type="dxa"/>
            <w:tcBorders>
              <w:top w:val="single" w:sz="4" w:space="0" w:color="auto"/>
            </w:tcBorders>
            <w:vAlign w:val="bottom"/>
          </w:tcPr>
          <w:p w:rsidR="00856C35" w:rsidRPr="00490804" w:rsidRDefault="00856C35" w:rsidP="00490804">
            <w:pPr>
              <w:pStyle w:val="Heading3"/>
            </w:pPr>
            <w:r w:rsidRPr="00490804">
              <w:t>City</w:t>
            </w:r>
          </w:p>
        </w:tc>
        <w:tc>
          <w:tcPr>
            <w:tcW w:w="1394" w:type="dxa"/>
            <w:tcBorders>
              <w:top w:val="single" w:sz="4" w:space="0" w:color="auto"/>
            </w:tcBorders>
            <w:vAlign w:val="bottom"/>
          </w:tcPr>
          <w:p w:rsidR="00856C35" w:rsidRPr="00490804" w:rsidRDefault="00856C35" w:rsidP="00490804">
            <w:pPr>
              <w:pStyle w:val="Heading3"/>
            </w:pPr>
            <w:r w:rsidRPr="00490804">
              <w:t>State</w:t>
            </w:r>
          </w:p>
        </w:tc>
        <w:tc>
          <w:tcPr>
            <w:tcW w:w="1800" w:type="dxa"/>
            <w:tcBorders>
              <w:top w:val="single" w:sz="4" w:space="0" w:color="auto"/>
            </w:tcBorders>
            <w:vAlign w:val="bottom"/>
          </w:tcPr>
          <w:p w:rsidR="00856C35" w:rsidRPr="00490804" w:rsidRDefault="005508F7" w:rsidP="00490804">
            <w:pPr>
              <w:pStyle w:val="Heading3"/>
            </w:pPr>
            <w:r>
              <w:t>Postc</w:t>
            </w:r>
            <w:r w:rsidR="00856C35" w:rsidRPr="00490804">
              <w:t>ode</w:t>
            </w:r>
          </w:p>
        </w:tc>
      </w:tr>
    </w:tbl>
    <w:p w:rsidR="00856C35" w:rsidRDefault="00856C35"/>
    <w:tbl>
      <w:tblPr>
        <w:tblW w:w="5000" w:type="pct"/>
        <w:tblLayout w:type="fixed"/>
        <w:tblCellMar>
          <w:left w:w="0" w:type="dxa"/>
          <w:right w:w="0" w:type="dxa"/>
        </w:tblCellMar>
        <w:tblLook w:val="0000" w:firstRow="0" w:lastRow="0" w:firstColumn="0" w:lastColumn="0" w:noHBand="0" w:noVBand="0"/>
      </w:tblPr>
      <w:tblGrid>
        <w:gridCol w:w="1080"/>
        <w:gridCol w:w="3690"/>
        <w:gridCol w:w="720"/>
        <w:gridCol w:w="4590"/>
      </w:tblGrid>
      <w:tr w:rsidR="00841645" w:rsidRPr="005114CE" w:rsidTr="00871876">
        <w:trPr>
          <w:trHeight w:val="288"/>
        </w:trPr>
        <w:tc>
          <w:tcPr>
            <w:tcW w:w="1080" w:type="dxa"/>
            <w:vAlign w:val="bottom"/>
          </w:tcPr>
          <w:p w:rsidR="00841645" w:rsidRPr="005114CE" w:rsidRDefault="00841645" w:rsidP="00490804">
            <w:r w:rsidRPr="005114CE">
              <w:t>Phone:</w:t>
            </w:r>
          </w:p>
        </w:tc>
        <w:tc>
          <w:tcPr>
            <w:tcW w:w="3690" w:type="dxa"/>
            <w:tcBorders>
              <w:bottom w:val="single" w:sz="4" w:space="0" w:color="auto"/>
            </w:tcBorders>
            <w:vAlign w:val="bottom"/>
          </w:tcPr>
          <w:p w:rsidR="00841645" w:rsidRPr="009C220D" w:rsidRDefault="00841645" w:rsidP="00856C35">
            <w:pPr>
              <w:pStyle w:val="FieldText"/>
            </w:pPr>
          </w:p>
        </w:tc>
        <w:tc>
          <w:tcPr>
            <w:tcW w:w="720" w:type="dxa"/>
            <w:vAlign w:val="bottom"/>
          </w:tcPr>
          <w:p w:rsidR="00841645" w:rsidRPr="005114CE" w:rsidRDefault="00C92A3C" w:rsidP="00490804">
            <w:pPr>
              <w:pStyle w:val="Heading4"/>
            </w:pPr>
            <w:r>
              <w:t>E</w:t>
            </w:r>
            <w:r w:rsidR="003A41A1">
              <w:t>mail</w:t>
            </w:r>
          </w:p>
        </w:tc>
        <w:tc>
          <w:tcPr>
            <w:tcW w:w="4590" w:type="dxa"/>
            <w:tcBorders>
              <w:bottom w:val="single" w:sz="4" w:space="0" w:color="auto"/>
            </w:tcBorders>
            <w:vAlign w:val="bottom"/>
          </w:tcPr>
          <w:p w:rsidR="00841645" w:rsidRPr="009C220D" w:rsidRDefault="00841645" w:rsidP="00440CD8">
            <w:pPr>
              <w:pStyle w:val="FieldText"/>
            </w:pPr>
          </w:p>
        </w:tc>
      </w:tr>
    </w:tbl>
    <w:p w:rsidR="00856C35" w:rsidRDefault="00856C35"/>
    <w:tbl>
      <w:tblPr>
        <w:tblW w:w="4809" w:type="pct"/>
        <w:tblLayout w:type="fixed"/>
        <w:tblCellMar>
          <w:left w:w="0" w:type="dxa"/>
          <w:right w:w="0" w:type="dxa"/>
        </w:tblCellMar>
        <w:tblLook w:val="0000" w:firstRow="0" w:lastRow="0" w:firstColumn="0" w:lastColumn="0" w:noHBand="0" w:noVBand="0"/>
      </w:tblPr>
      <w:tblGrid>
        <w:gridCol w:w="2135"/>
        <w:gridCol w:w="2058"/>
        <w:gridCol w:w="2751"/>
        <w:gridCol w:w="2751"/>
      </w:tblGrid>
      <w:tr w:rsidR="00D94455" w:rsidRPr="005114CE" w:rsidTr="00D94455">
        <w:trPr>
          <w:trHeight w:val="363"/>
        </w:trPr>
        <w:tc>
          <w:tcPr>
            <w:tcW w:w="2135" w:type="dxa"/>
            <w:vAlign w:val="bottom"/>
          </w:tcPr>
          <w:p w:rsidR="00D94455" w:rsidRPr="005114CE" w:rsidRDefault="00D94455" w:rsidP="00490804">
            <w:r w:rsidRPr="005114CE">
              <w:t>Date Available:</w:t>
            </w:r>
          </w:p>
        </w:tc>
        <w:tc>
          <w:tcPr>
            <w:tcW w:w="2058" w:type="dxa"/>
            <w:tcBorders>
              <w:bottom w:val="single" w:sz="4" w:space="0" w:color="auto"/>
            </w:tcBorders>
            <w:vAlign w:val="bottom"/>
          </w:tcPr>
          <w:p w:rsidR="00D94455" w:rsidRPr="009C220D" w:rsidRDefault="00D94455" w:rsidP="00440CD8">
            <w:pPr>
              <w:pStyle w:val="FieldText"/>
            </w:pPr>
          </w:p>
        </w:tc>
        <w:tc>
          <w:tcPr>
            <w:tcW w:w="2751" w:type="dxa"/>
            <w:vAlign w:val="bottom"/>
          </w:tcPr>
          <w:p w:rsidR="00D94455" w:rsidRPr="005114CE" w:rsidRDefault="00D94455" w:rsidP="00490804">
            <w:pPr>
              <w:pStyle w:val="Heading4"/>
            </w:pPr>
            <w:r>
              <w:t xml:space="preserve">IRD </w:t>
            </w:r>
            <w:r w:rsidRPr="005114CE">
              <w:t xml:space="preserve"> No.:</w:t>
            </w:r>
          </w:p>
        </w:tc>
        <w:tc>
          <w:tcPr>
            <w:tcW w:w="2751" w:type="dxa"/>
            <w:tcBorders>
              <w:bottom w:val="single" w:sz="4" w:space="0" w:color="auto"/>
            </w:tcBorders>
            <w:vAlign w:val="bottom"/>
          </w:tcPr>
          <w:p w:rsidR="00D94455" w:rsidRPr="009C220D" w:rsidRDefault="00D94455" w:rsidP="00440CD8">
            <w:pPr>
              <w:pStyle w:val="FieldText"/>
            </w:pPr>
          </w:p>
        </w:tc>
      </w:tr>
    </w:tbl>
    <w:p w:rsidR="00856C35" w:rsidRDefault="00856C35"/>
    <w:tbl>
      <w:tblPr>
        <w:tblW w:w="5000" w:type="pct"/>
        <w:tblLayout w:type="fixed"/>
        <w:tblCellMar>
          <w:left w:w="0" w:type="dxa"/>
          <w:right w:w="0" w:type="dxa"/>
        </w:tblCellMar>
        <w:tblLook w:val="0000" w:firstRow="0" w:lastRow="0" w:firstColumn="0" w:lastColumn="0" w:noHBand="0" w:noVBand="0"/>
      </w:tblPr>
      <w:tblGrid>
        <w:gridCol w:w="1803"/>
        <w:gridCol w:w="8277"/>
      </w:tblGrid>
      <w:tr w:rsidR="00DE7FB7" w:rsidRPr="005114CE" w:rsidTr="00BC07E3">
        <w:trPr>
          <w:trHeight w:val="288"/>
        </w:trPr>
        <w:tc>
          <w:tcPr>
            <w:tcW w:w="1803" w:type="dxa"/>
            <w:vAlign w:val="bottom"/>
          </w:tcPr>
          <w:p w:rsidR="00DE7FB7" w:rsidRPr="005114CE" w:rsidRDefault="00C76039" w:rsidP="00490804">
            <w:r w:rsidRPr="005114CE">
              <w:t>Position Applied for:</w:t>
            </w:r>
          </w:p>
        </w:tc>
        <w:tc>
          <w:tcPr>
            <w:tcW w:w="8277" w:type="dxa"/>
            <w:tcBorders>
              <w:bottom w:val="single" w:sz="4" w:space="0" w:color="auto"/>
            </w:tcBorders>
            <w:vAlign w:val="bottom"/>
          </w:tcPr>
          <w:p w:rsidR="00DE7FB7" w:rsidRPr="009C220D" w:rsidRDefault="00DE7FB7" w:rsidP="00083002">
            <w:pPr>
              <w:pStyle w:val="FieldText"/>
            </w:pPr>
          </w:p>
        </w:tc>
      </w:tr>
    </w:tbl>
    <w:p w:rsidR="00856C35" w:rsidRDefault="00856C35"/>
    <w:tbl>
      <w:tblPr>
        <w:tblW w:w="5000" w:type="pct"/>
        <w:tblLayout w:type="fixed"/>
        <w:tblCellMar>
          <w:left w:w="0" w:type="dxa"/>
          <w:right w:w="0" w:type="dxa"/>
        </w:tblCellMar>
        <w:tblLook w:val="0000" w:firstRow="0" w:lastRow="0" w:firstColumn="0" w:lastColumn="0" w:noHBand="0" w:noVBand="0"/>
      </w:tblPr>
      <w:tblGrid>
        <w:gridCol w:w="3692"/>
        <w:gridCol w:w="665"/>
        <w:gridCol w:w="509"/>
        <w:gridCol w:w="4031"/>
        <w:gridCol w:w="517"/>
        <w:gridCol w:w="666"/>
      </w:tblGrid>
      <w:tr w:rsidR="009C220D" w:rsidRPr="005114CE" w:rsidTr="00BC07E3">
        <w:tc>
          <w:tcPr>
            <w:tcW w:w="3692" w:type="dxa"/>
            <w:vAlign w:val="bottom"/>
          </w:tcPr>
          <w:p w:rsidR="009C220D" w:rsidRPr="005114CE" w:rsidRDefault="009C220D" w:rsidP="00490804">
            <w:r w:rsidRPr="005114CE">
              <w:t>Are yo</w:t>
            </w:r>
            <w:r w:rsidR="00D94455">
              <w:t>u a New Zealand Citizen</w:t>
            </w:r>
            <w:r w:rsidRPr="005114CE">
              <w:t>?</w:t>
            </w:r>
          </w:p>
        </w:tc>
        <w:tc>
          <w:tcPr>
            <w:tcW w:w="665" w:type="dxa"/>
            <w:vAlign w:val="bottom"/>
          </w:tcPr>
          <w:p w:rsidR="009C220D" w:rsidRPr="00D6155E" w:rsidRDefault="009C220D" w:rsidP="00490804">
            <w:pPr>
              <w:pStyle w:val="Checkbox"/>
            </w:pPr>
            <w:r w:rsidRPr="00D6155E">
              <w:t>YES</w:t>
            </w:r>
          </w:p>
          <w:p w:rsidR="009C220D" w:rsidRPr="005114CE" w:rsidRDefault="00724FA4" w:rsidP="00083002">
            <w:pPr>
              <w:pStyle w:val="Checkbox"/>
            </w:pPr>
            <w:r w:rsidRPr="005114CE">
              <w:fldChar w:fldCharType="begin">
                <w:ffData>
                  <w:name w:val="Check3"/>
                  <w:enabled/>
                  <w:calcOnExit w:val="0"/>
                  <w:checkBox>
                    <w:sizeAuto/>
                    <w:default w:val="0"/>
                  </w:checkBox>
                </w:ffData>
              </w:fldChar>
            </w:r>
            <w:bookmarkStart w:id="0" w:name="Check3"/>
            <w:r w:rsidR="009C220D" w:rsidRPr="005114CE">
              <w:instrText xml:space="preserve"> FORMCHECKBOX </w:instrText>
            </w:r>
            <w:r w:rsidR="00F40289">
              <w:fldChar w:fldCharType="separate"/>
            </w:r>
            <w:r w:rsidRPr="005114CE">
              <w:fldChar w:fldCharType="end"/>
            </w:r>
            <w:bookmarkEnd w:id="0"/>
          </w:p>
        </w:tc>
        <w:tc>
          <w:tcPr>
            <w:tcW w:w="509" w:type="dxa"/>
            <w:vAlign w:val="bottom"/>
          </w:tcPr>
          <w:p w:rsidR="009C220D" w:rsidRPr="009C220D" w:rsidRDefault="009C220D" w:rsidP="00490804">
            <w:pPr>
              <w:pStyle w:val="Checkbox"/>
            </w:pPr>
            <w:r>
              <w:t>NO</w:t>
            </w:r>
          </w:p>
          <w:p w:rsidR="009C220D" w:rsidRPr="00D6155E" w:rsidRDefault="00724FA4" w:rsidP="00083002">
            <w:pPr>
              <w:pStyle w:val="Checkbox"/>
            </w:pPr>
            <w:r w:rsidRPr="00D6155E">
              <w:fldChar w:fldCharType="begin">
                <w:ffData>
                  <w:name w:val="Check4"/>
                  <w:enabled/>
                  <w:calcOnExit w:val="0"/>
                  <w:checkBox>
                    <w:sizeAuto/>
                    <w:default w:val="0"/>
                  </w:checkBox>
                </w:ffData>
              </w:fldChar>
            </w:r>
            <w:bookmarkStart w:id="1" w:name="Check4"/>
            <w:r w:rsidR="009C220D" w:rsidRPr="00D6155E">
              <w:instrText xml:space="preserve"> FORMCHECKBOX </w:instrText>
            </w:r>
            <w:r w:rsidR="00F40289">
              <w:fldChar w:fldCharType="separate"/>
            </w:r>
            <w:r w:rsidRPr="00D6155E">
              <w:fldChar w:fldCharType="end"/>
            </w:r>
            <w:bookmarkEnd w:id="1"/>
          </w:p>
        </w:tc>
        <w:tc>
          <w:tcPr>
            <w:tcW w:w="4031" w:type="dxa"/>
            <w:vAlign w:val="bottom"/>
          </w:tcPr>
          <w:p w:rsidR="009C220D" w:rsidRPr="005114CE" w:rsidRDefault="00D94455" w:rsidP="00490804">
            <w:pPr>
              <w:pStyle w:val="Heading4"/>
            </w:pPr>
            <w:r>
              <w:t>If no, do you have a current work visa</w:t>
            </w:r>
            <w:r w:rsidR="009C220D" w:rsidRPr="005114CE">
              <w:t>.?</w:t>
            </w:r>
          </w:p>
        </w:tc>
        <w:tc>
          <w:tcPr>
            <w:tcW w:w="517" w:type="dxa"/>
            <w:vAlign w:val="bottom"/>
          </w:tcPr>
          <w:p w:rsidR="009C220D" w:rsidRPr="009C220D" w:rsidRDefault="009C220D" w:rsidP="00490804">
            <w:pPr>
              <w:pStyle w:val="Checkbox"/>
            </w:pPr>
            <w:r>
              <w:t>YES</w:t>
            </w:r>
          </w:p>
          <w:p w:rsidR="009C220D" w:rsidRPr="005114CE" w:rsidRDefault="00724FA4" w:rsidP="00D6155E">
            <w:pPr>
              <w:pStyle w:val="Checkbox"/>
            </w:pPr>
            <w:r w:rsidRPr="005114CE">
              <w:fldChar w:fldCharType="begin">
                <w:ffData>
                  <w:name w:val="Check3"/>
                  <w:enabled/>
                  <w:calcOnExit w:val="0"/>
                  <w:checkBox>
                    <w:sizeAuto/>
                    <w:default w:val="0"/>
                  </w:checkBox>
                </w:ffData>
              </w:fldChar>
            </w:r>
            <w:r w:rsidR="009C220D" w:rsidRPr="005114CE">
              <w:instrText xml:space="preserve"> FORMCHECKBOX </w:instrText>
            </w:r>
            <w:r w:rsidR="00F40289">
              <w:fldChar w:fldCharType="separate"/>
            </w:r>
            <w:r w:rsidRPr="005114CE">
              <w:fldChar w:fldCharType="end"/>
            </w:r>
          </w:p>
        </w:tc>
        <w:tc>
          <w:tcPr>
            <w:tcW w:w="666" w:type="dxa"/>
            <w:vAlign w:val="bottom"/>
          </w:tcPr>
          <w:p w:rsidR="009C220D" w:rsidRPr="009C220D" w:rsidRDefault="009C220D" w:rsidP="00490804">
            <w:pPr>
              <w:pStyle w:val="Checkbox"/>
            </w:pPr>
            <w:r>
              <w:t>NO</w:t>
            </w:r>
          </w:p>
          <w:p w:rsidR="009C220D" w:rsidRPr="005114CE" w:rsidRDefault="00724FA4" w:rsidP="00D6155E">
            <w:pPr>
              <w:pStyle w:val="Checkbox"/>
            </w:pPr>
            <w:r w:rsidRPr="005114CE">
              <w:fldChar w:fldCharType="begin">
                <w:ffData>
                  <w:name w:val="Check4"/>
                  <w:enabled/>
                  <w:calcOnExit w:val="0"/>
                  <w:checkBox>
                    <w:sizeAuto/>
                    <w:default w:val="0"/>
                  </w:checkBox>
                </w:ffData>
              </w:fldChar>
            </w:r>
            <w:r w:rsidR="009C220D" w:rsidRPr="005114CE">
              <w:instrText xml:space="preserve"> FORMCHECKBOX </w:instrText>
            </w:r>
            <w:r w:rsidR="00F40289">
              <w:fldChar w:fldCharType="separate"/>
            </w:r>
            <w:r w:rsidRPr="005114CE">
              <w:fldChar w:fldCharType="end"/>
            </w:r>
          </w:p>
        </w:tc>
      </w:tr>
    </w:tbl>
    <w:p w:rsidR="00C92A3C" w:rsidRDefault="00C92A3C"/>
    <w:tbl>
      <w:tblPr>
        <w:tblW w:w="5000" w:type="pct"/>
        <w:tblLayout w:type="fixed"/>
        <w:tblCellMar>
          <w:left w:w="0" w:type="dxa"/>
          <w:right w:w="0" w:type="dxa"/>
        </w:tblCellMar>
        <w:tblLook w:val="0000" w:firstRow="0" w:lastRow="0" w:firstColumn="0" w:lastColumn="0" w:noHBand="0" w:noVBand="0"/>
      </w:tblPr>
      <w:tblGrid>
        <w:gridCol w:w="3692"/>
        <w:gridCol w:w="665"/>
        <w:gridCol w:w="509"/>
        <w:gridCol w:w="1359"/>
        <w:gridCol w:w="3855"/>
      </w:tblGrid>
      <w:tr w:rsidR="009C220D" w:rsidRPr="005114CE" w:rsidTr="00BC07E3">
        <w:tc>
          <w:tcPr>
            <w:tcW w:w="3692" w:type="dxa"/>
            <w:vAlign w:val="bottom"/>
          </w:tcPr>
          <w:p w:rsidR="009C220D" w:rsidRPr="005114CE" w:rsidRDefault="009C220D" w:rsidP="00490804">
            <w:r w:rsidRPr="005114CE">
              <w:t>Have you ever worked for this company?</w:t>
            </w:r>
          </w:p>
        </w:tc>
        <w:tc>
          <w:tcPr>
            <w:tcW w:w="665" w:type="dxa"/>
            <w:vAlign w:val="bottom"/>
          </w:tcPr>
          <w:p w:rsidR="009C220D" w:rsidRPr="009C220D" w:rsidRDefault="009C220D" w:rsidP="00490804">
            <w:pPr>
              <w:pStyle w:val="Checkbox"/>
            </w:pPr>
            <w:r>
              <w:t>YES</w:t>
            </w:r>
          </w:p>
          <w:p w:rsidR="009C220D" w:rsidRPr="005114CE" w:rsidRDefault="00724FA4" w:rsidP="00D6155E">
            <w:pPr>
              <w:pStyle w:val="Checkbox"/>
            </w:pPr>
            <w:r w:rsidRPr="005114CE">
              <w:fldChar w:fldCharType="begin">
                <w:ffData>
                  <w:name w:val="Check3"/>
                  <w:enabled/>
                  <w:calcOnExit w:val="0"/>
                  <w:checkBox>
                    <w:sizeAuto/>
                    <w:default w:val="0"/>
                  </w:checkBox>
                </w:ffData>
              </w:fldChar>
            </w:r>
            <w:r w:rsidR="009C220D" w:rsidRPr="005114CE">
              <w:instrText xml:space="preserve"> FORMCHECKBOX </w:instrText>
            </w:r>
            <w:r w:rsidR="00F40289">
              <w:fldChar w:fldCharType="separate"/>
            </w:r>
            <w:r w:rsidRPr="005114CE">
              <w:fldChar w:fldCharType="end"/>
            </w:r>
          </w:p>
        </w:tc>
        <w:tc>
          <w:tcPr>
            <w:tcW w:w="509" w:type="dxa"/>
            <w:vAlign w:val="bottom"/>
          </w:tcPr>
          <w:p w:rsidR="009C220D" w:rsidRPr="009C220D" w:rsidRDefault="009C220D" w:rsidP="00490804">
            <w:pPr>
              <w:pStyle w:val="Checkbox"/>
            </w:pPr>
            <w:r>
              <w:t>NO</w:t>
            </w:r>
          </w:p>
          <w:p w:rsidR="009C220D" w:rsidRPr="005114CE" w:rsidRDefault="00724FA4" w:rsidP="00D6155E">
            <w:pPr>
              <w:pStyle w:val="Checkbox"/>
            </w:pPr>
            <w:r w:rsidRPr="005114CE">
              <w:fldChar w:fldCharType="begin">
                <w:ffData>
                  <w:name w:val="Check4"/>
                  <w:enabled/>
                  <w:calcOnExit w:val="0"/>
                  <w:checkBox>
                    <w:sizeAuto/>
                    <w:default w:val="0"/>
                  </w:checkBox>
                </w:ffData>
              </w:fldChar>
            </w:r>
            <w:r w:rsidR="009C220D" w:rsidRPr="005114CE">
              <w:instrText xml:space="preserve"> FORMCHECKBOX </w:instrText>
            </w:r>
            <w:r w:rsidR="00F40289">
              <w:fldChar w:fldCharType="separate"/>
            </w:r>
            <w:r w:rsidRPr="005114CE">
              <w:fldChar w:fldCharType="end"/>
            </w:r>
          </w:p>
        </w:tc>
        <w:tc>
          <w:tcPr>
            <w:tcW w:w="1359" w:type="dxa"/>
            <w:vAlign w:val="bottom"/>
          </w:tcPr>
          <w:p w:rsidR="009C220D" w:rsidRPr="005114CE" w:rsidRDefault="009C220D" w:rsidP="00490804">
            <w:pPr>
              <w:pStyle w:val="Heading4"/>
            </w:pPr>
            <w:r w:rsidRPr="005114CE">
              <w:t xml:space="preserve">If </w:t>
            </w:r>
            <w:r w:rsidR="00E106E2">
              <w:t>yes</w:t>
            </w:r>
            <w:r w:rsidRPr="005114CE">
              <w:t>, w</w:t>
            </w:r>
            <w:r w:rsidRPr="00490804">
              <w:t>h</w:t>
            </w:r>
            <w:r w:rsidRPr="005114CE">
              <w:t>en?</w:t>
            </w:r>
          </w:p>
        </w:tc>
        <w:tc>
          <w:tcPr>
            <w:tcW w:w="3855" w:type="dxa"/>
            <w:tcBorders>
              <w:bottom w:val="single" w:sz="4" w:space="0" w:color="auto"/>
            </w:tcBorders>
            <w:vAlign w:val="bottom"/>
          </w:tcPr>
          <w:p w:rsidR="009C220D" w:rsidRPr="009C220D" w:rsidRDefault="009C220D" w:rsidP="00617C65">
            <w:pPr>
              <w:pStyle w:val="FieldText"/>
            </w:pPr>
          </w:p>
        </w:tc>
      </w:tr>
    </w:tbl>
    <w:p w:rsidR="00C92A3C" w:rsidRDefault="00C92A3C"/>
    <w:tbl>
      <w:tblPr>
        <w:tblW w:w="5000" w:type="pct"/>
        <w:tblLayout w:type="fixed"/>
        <w:tblCellMar>
          <w:left w:w="0" w:type="dxa"/>
          <w:right w:w="0" w:type="dxa"/>
        </w:tblCellMar>
        <w:tblLook w:val="0000" w:firstRow="0" w:lastRow="0" w:firstColumn="0" w:lastColumn="0" w:noHBand="0" w:noVBand="0"/>
      </w:tblPr>
      <w:tblGrid>
        <w:gridCol w:w="3692"/>
        <w:gridCol w:w="665"/>
        <w:gridCol w:w="509"/>
        <w:gridCol w:w="5214"/>
      </w:tblGrid>
      <w:tr w:rsidR="009C220D" w:rsidRPr="005114CE" w:rsidTr="00BC07E3">
        <w:tc>
          <w:tcPr>
            <w:tcW w:w="3692" w:type="dxa"/>
            <w:vAlign w:val="bottom"/>
          </w:tcPr>
          <w:p w:rsidR="009C220D" w:rsidRPr="005114CE" w:rsidRDefault="009C220D" w:rsidP="00490804">
            <w:r w:rsidRPr="005114CE">
              <w:t>Have you</w:t>
            </w:r>
            <w:r w:rsidR="00D94455">
              <w:t xml:space="preserve"> ever been convicted of any crime</w:t>
            </w:r>
            <w:r w:rsidRPr="005114CE">
              <w:t>?</w:t>
            </w:r>
          </w:p>
        </w:tc>
        <w:tc>
          <w:tcPr>
            <w:tcW w:w="665" w:type="dxa"/>
            <w:vAlign w:val="bottom"/>
          </w:tcPr>
          <w:p w:rsidR="009C220D" w:rsidRPr="009C220D" w:rsidRDefault="009C220D" w:rsidP="00490804">
            <w:pPr>
              <w:pStyle w:val="Checkbox"/>
            </w:pPr>
            <w:r>
              <w:t>YES</w:t>
            </w:r>
          </w:p>
          <w:p w:rsidR="009C220D" w:rsidRPr="005114CE" w:rsidRDefault="00724FA4" w:rsidP="00D6155E">
            <w:pPr>
              <w:pStyle w:val="Checkbox"/>
            </w:pPr>
            <w:r w:rsidRPr="005114CE">
              <w:fldChar w:fldCharType="begin">
                <w:ffData>
                  <w:name w:val="Check3"/>
                  <w:enabled/>
                  <w:calcOnExit w:val="0"/>
                  <w:checkBox>
                    <w:sizeAuto/>
                    <w:default w:val="0"/>
                  </w:checkBox>
                </w:ffData>
              </w:fldChar>
            </w:r>
            <w:r w:rsidR="009C220D" w:rsidRPr="005114CE">
              <w:instrText xml:space="preserve"> FORMCHECKBOX </w:instrText>
            </w:r>
            <w:r w:rsidR="00F40289">
              <w:fldChar w:fldCharType="separate"/>
            </w:r>
            <w:r w:rsidRPr="005114CE">
              <w:fldChar w:fldCharType="end"/>
            </w:r>
          </w:p>
        </w:tc>
        <w:tc>
          <w:tcPr>
            <w:tcW w:w="509" w:type="dxa"/>
            <w:vAlign w:val="bottom"/>
          </w:tcPr>
          <w:p w:rsidR="009C220D" w:rsidRPr="009C220D" w:rsidRDefault="009C220D" w:rsidP="00490804">
            <w:pPr>
              <w:pStyle w:val="Checkbox"/>
            </w:pPr>
            <w:r>
              <w:t>NO</w:t>
            </w:r>
          </w:p>
          <w:p w:rsidR="009C220D" w:rsidRPr="005114CE" w:rsidRDefault="00724FA4" w:rsidP="00D6155E">
            <w:pPr>
              <w:pStyle w:val="Checkbox"/>
            </w:pPr>
            <w:r w:rsidRPr="005114CE">
              <w:fldChar w:fldCharType="begin">
                <w:ffData>
                  <w:name w:val="Check4"/>
                  <w:enabled/>
                  <w:calcOnExit w:val="0"/>
                  <w:checkBox>
                    <w:sizeAuto/>
                    <w:default w:val="0"/>
                  </w:checkBox>
                </w:ffData>
              </w:fldChar>
            </w:r>
            <w:r w:rsidR="009C220D" w:rsidRPr="005114CE">
              <w:instrText xml:space="preserve"> FORMCHECKBOX </w:instrText>
            </w:r>
            <w:r w:rsidR="00F40289">
              <w:fldChar w:fldCharType="separate"/>
            </w:r>
            <w:r w:rsidRPr="005114CE">
              <w:fldChar w:fldCharType="end"/>
            </w:r>
          </w:p>
        </w:tc>
        <w:tc>
          <w:tcPr>
            <w:tcW w:w="5214" w:type="dxa"/>
            <w:vAlign w:val="bottom"/>
          </w:tcPr>
          <w:p w:rsidR="009C220D" w:rsidRPr="005114CE" w:rsidRDefault="009C220D" w:rsidP="00682C69"/>
        </w:tc>
      </w:tr>
    </w:tbl>
    <w:p w:rsidR="00C92A3C" w:rsidRDefault="00C92A3C"/>
    <w:tbl>
      <w:tblPr>
        <w:tblW w:w="5000" w:type="pct"/>
        <w:tblLayout w:type="fixed"/>
        <w:tblCellMar>
          <w:left w:w="0" w:type="dxa"/>
          <w:right w:w="0" w:type="dxa"/>
        </w:tblCellMar>
        <w:tblLook w:val="0000" w:firstRow="0" w:lastRow="0" w:firstColumn="0" w:lastColumn="0" w:noHBand="0" w:noVBand="0"/>
      </w:tblPr>
      <w:tblGrid>
        <w:gridCol w:w="1332"/>
        <w:gridCol w:w="8748"/>
      </w:tblGrid>
      <w:tr w:rsidR="000F2DF4" w:rsidRPr="005114CE" w:rsidTr="00BC07E3">
        <w:trPr>
          <w:trHeight w:val="288"/>
        </w:trPr>
        <w:tc>
          <w:tcPr>
            <w:tcW w:w="1332" w:type="dxa"/>
            <w:vAlign w:val="bottom"/>
          </w:tcPr>
          <w:p w:rsidR="000F2DF4" w:rsidRPr="005114CE" w:rsidRDefault="000F2DF4" w:rsidP="00490804">
            <w:r w:rsidRPr="005114CE">
              <w:t>If yes, explain:</w:t>
            </w:r>
          </w:p>
        </w:tc>
        <w:tc>
          <w:tcPr>
            <w:tcW w:w="8748" w:type="dxa"/>
            <w:tcBorders>
              <w:bottom w:val="single" w:sz="4" w:space="0" w:color="auto"/>
            </w:tcBorders>
            <w:vAlign w:val="bottom"/>
          </w:tcPr>
          <w:p w:rsidR="000F2DF4" w:rsidRPr="009C220D" w:rsidRDefault="000F2DF4" w:rsidP="00617C65">
            <w:pPr>
              <w:pStyle w:val="FieldText"/>
            </w:pPr>
          </w:p>
        </w:tc>
      </w:tr>
    </w:tbl>
    <w:p w:rsidR="00330050" w:rsidRDefault="00330050" w:rsidP="00330050">
      <w:pPr>
        <w:pStyle w:val="Heading2"/>
      </w:pPr>
      <w:r>
        <w:t>Education</w:t>
      </w:r>
    </w:p>
    <w:p w:rsidR="00F828B9" w:rsidRPr="00F828B9" w:rsidRDefault="00F828B9" w:rsidP="00F828B9"/>
    <w:tbl>
      <w:tblPr>
        <w:tblW w:w="5000" w:type="pct"/>
        <w:tblLayout w:type="fixed"/>
        <w:tblCellMar>
          <w:left w:w="0" w:type="dxa"/>
          <w:right w:w="0" w:type="dxa"/>
        </w:tblCellMar>
        <w:tblLook w:val="0000" w:firstRow="0" w:lastRow="0" w:firstColumn="0" w:lastColumn="0" w:noHBand="0" w:noVBand="0"/>
      </w:tblPr>
      <w:tblGrid>
        <w:gridCol w:w="1332"/>
        <w:gridCol w:w="2782"/>
        <w:gridCol w:w="920"/>
        <w:gridCol w:w="5046"/>
      </w:tblGrid>
      <w:tr w:rsidR="000F2DF4" w:rsidRPr="00613129" w:rsidTr="00176E67">
        <w:trPr>
          <w:trHeight w:val="432"/>
        </w:trPr>
        <w:tc>
          <w:tcPr>
            <w:tcW w:w="1332" w:type="dxa"/>
            <w:vAlign w:val="bottom"/>
          </w:tcPr>
          <w:p w:rsidR="000F2DF4" w:rsidRPr="005114CE" w:rsidRDefault="000F2DF4" w:rsidP="00490804">
            <w:r w:rsidRPr="005114CE">
              <w:t>High School:</w:t>
            </w:r>
          </w:p>
        </w:tc>
        <w:tc>
          <w:tcPr>
            <w:tcW w:w="2782" w:type="dxa"/>
            <w:tcBorders>
              <w:bottom w:val="single" w:sz="4" w:space="0" w:color="auto"/>
            </w:tcBorders>
            <w:vAlign w:val="bottom"/>
          </w:tcPr>
          <w:p w:rsidR="000F2DF4" w:rsidRPr="005114CE" w:rsidRDefault="000F2DF4" w:rsidP="00617C65">
            <w:pPr>
              <w:pStyle w:val="FieldText"/>
            </w:pPr>
          </w:p>
        </w:tc>
        <w:tc>
          <w:tcPr>
            <w:tcW w:w="920" w:type="dxa"/>
            <w:vAlign w:val="bottom"/>
          </w:tcPr>
          <w:p w:rsidR="000F2DF4" w:rsidRPr="005114CE" w:rsidRDefault="000F2DF4" w:rsidP="00490804">
            <w:pPr>
              <w:pStyle w:val="Heading4"/>
            </w:pPr>
            <w:r w:rsidRPr="005114CE">
              <w:t>Address:</w:t>
            </w:r>
          </w:p>
        </w:tc>
        <w:tc>
          <w:tcPr>
            <w:tcW w:w="5046" w:type="dxa"/>
            <w:tcBorders>
              <w:bottom w:val="single" w:sz="4" w:space="0" w:color="auto"/>
            </w:tcBorders>
            <w:vAlign w:val="bottom"/>
          </w:tcPr>
          <w:p w:rsidR="000F2DF4" w:rsidRPr="005114CE" w:rsidRDefault="000F2DF4" w:rsidP="00617C65">
            <w:pPr>
              <w:pStyle w:val="FieldText"/>
            </w:pPr>
          </w:p>
        </w:tc>
      </w:tr>
    </w:tbl>
    <w:p w:rsidR="00330050" w:rsidRDefault="00330050"/>
    <w:tbl>
      <w:tblPr>
        <w:tblW w:w="5000" w:type="pct"/>
        <w:tblLayout w:type="fixed"/>
        <w:tblCellMar>
          <w:left w:w="0" w:type="dxa"/>
          <w:right w:w="0" w:type="dxa"/>
        </w:tblCellMar>
        <w:tblLook w:val="0000" w:firstRow="0" w:lastRow="0" w:firstColumn="0" w:lastColumn="0" w:noHBand="0" w:noVBand="0"/>
      </w:tblPr>
      <w:tblGrid>
        <w:gridCol w:w="797"/>
        <w:gridCol w:w="962"/>
        <w:gridCol w:w="512"/>
        <w:gridCol w:w="1006"/>
        <w:gridCol w:w="1757"/>
        <w:gridCol w:w="674"/>
        <w:gridCol w:w="602"/>
        <w:gridCol w:w="917"/>
        <w:gridCol w:w="2853"/>
      </w:tblGrid>
      <w:tr w:rsidR="00250014" w:rsidRPr="00613129" w:rsidTr="00BC07E3">
        <w:tc>
          <w:tcPr>
            <w:tcW w:w="797" w:type="dxa"/>
            <w:vAlign w:val="bottom"/>
          </w:tcPr>
          <w:p w:rsidR="00250014" w:rsidRPr="005114CE" w:rsidRDefault="00250014" w:rsidP="00490804">
            <w:r w:rsidRPr="005114CE">
              <w:t>From:</w:t>
            </w:r>
          </w:p>
        </w:tc>
        <w:tc>
          <w:tcPr>
            <w:tcW w:w="962" w:type="dxa"/>
            <w:tcBorders>
              <w:bottom w:val="single" w:sz="4" w:space="0" w:color="auto"/>
            </w:tcBorders>
            <w:vAlign w:val="bottom"/>
          </w:tcPr>
          <w:p w:rsidR="00250014" w:rsidRPr="005114CE" w:rsidRDefault="00250014" w:rsidP="00617C65">
            <w:pPr>
              <w:pStyle w:val="FieldText"/>
            </w:pPr>
          </w:p>
        </w:tc>
        <w:tc>
          <w:tcPr>
            <w:tcW w:w="512" w:type="dxa"/>
            <w:vAlign w:val="bottom"/>
          </w:tcPr>
          <w:p w:rsidR="00250014" w:rsidRPr="005114CE" w:rsidRDefault="00250014" w:rsidP="00490804">
            <w:pPr>
              <w:pStyle w:val="Heading4"/>
            </w:pPr>
            <w:r w:rsidRPr="005114CE">
              <w:t>To:</w:t>
            </w:r>
          </w:p>
        </w:tc>
        <w:tc>
          <w:tcPr>
            <w:tcW w:w="1006" w:type="dxa"/>
            <w:tcBorders>
              <w:bottom w:val="single" w:sz="4" w:space="0" w:color="auto"/>
            </w:tcBorders>
            <w:vAlign w:val="bottom"/>
          </w:tcPr>
          <w:p w:rsidR="00250014" w:rsidRPr="005114CE" w:rsidRDefault="00250014" w:rsidP="00617C65">
            <w:pPr>
              <w:pStyle w:val="FieldText"/>
            </w:pPr>
          </w:p>
        </w:tc>
        <w:tc>
          <w:tcPr>
            <w:tcW w:w="1757" w:type="dxa"/>
            <w:vAlign w:val="bottom"/>
          </w:tcPr>
          <w:p w:rsidR="00250014" w:rsidRPr="005114CE" w:rsidRDefault="00D94455" w:rsidP="00490804">
            <w:pPr>
              <w:pStyle w:val="Heading4"/>
            </w:pPr>
            <w:r>
              <w:t>Did you complete NCEA</w:t>
            </w:r>
            <w:r w:rsidR="00250014" w:rsidRPr="005114CE">
              <w:t>?</w:t>
            </w:r>
          </w:p>
        </w:tc>
        <w:tc>
          <w:tcPr>
            <w:tcW w:w="674" w:type="dxa"/>
            <w:vAlign w:val="bottom"/>
          </w:tcPr>
          <w:p w:rsidR="00250014" w:rsidRPr="009C220D" w:rsidRDefault="00250014" w:rsidP="00490804">
            <w:pPr>
              <w:pStyle w:val="Checkbox"/>
            </w:pPr>
            <w:r>
              <w:t>YES</w:t>
            </w:r>
          </w:p>
          <w:p w:rsidR="00250014" w:rsidRPr="005114CE" w:rsidRDefault="00724FA4" w:rsidP="00617C65">
            <w:pPr>
              <w:pStyle w:val="Checkbox"/>
            </w:pPr>
            <w:r w:rsidRPr="005114CE">
              <w:fldChar w:fldCharType="begin">
                <w:ffData>
                  <w:name w:val="Check3"/>
                  <w:enabled/>
                  <w:calcOnExit w:val="0"/>
                  <w:checkBox>
                    <w:sizeAuto/>
                    <w:default w:val="0"/>
                  </w:checkBox>
                </w:ffData>
              </w:fldChar>
            </w:r>
            <w:r w:rsidR="00250014" w:rsidRPr="005114CE">
              <w:instrText xml:space="preserve"> FORMCHECKBOX </w:instrText>
            </w:r>
            <w:r w:rsidR="00F40289">
              <w:fldChar w:fldCharType="separate"/>
            </w:r>
            <w:r w:rsidRPr="005114CE">
              <w:fldChar w:fldCharType="end"/>
            </w:r>
          </w:p>
        </w:tc>
        <w:tc>
          <w:tcPr>
            <w:tcW w:w="602" w:type="dxa"/>
            <w:vAlign w:val="bottom"/>
          </w:tcPr>
          <w:p w:rsidR="00250014" w:rsidRPr="009C220D" w:rsidRDefault="00250014" w:rsidP="00490804">
            <w:pPr>
              <w:pStyle w:val="Checkbox"/>
            </w:pPr>
            <w:r>
              <w:t>NO</w:t>
            </w:r>
          </w:p>
          <w:p w:rsidR="00250014" w:rsidRPr="005114CE" w:rsidRDefault="00724FA4" w:rsidP="00617C65">
            <w:pPr>
              <w:pStyle w:val="Checkbox"/>
            </w:pPr>
            <w:r w:rsidRPr="005114CE">
              <w:fldChar w:fldCharType="begin">
                <w:ffData>
                  <w:name w:val="Check4"/>
                  <w:enabled/>
                  <w:calcOnExit w:val="0"/>
                  <w:checkBox>
                    <w:sizeAuto/>
                    <w:default w:val="0"/>
                  </w:checkBox>
                </w:ffData>
              </w:fldChar>
            </w:r>
            <w:r w:rsidR="00250014" w:rsidRPr="005114CE">
              <w:instrText xml:space="preserve"> FORMCHECKBOX </w:instrText>
            </w:r>
            <w:r w:rsidR="00F40289">
              <w:fldChar w:fldCharType="separate"/>
            </w:r>
            <w:r w:rsidRPr="005114CE">
              <w:fldChar w:fldCharType="end"/>
            </w:r>
          </w:p>
        </w:tc>
        <w:tc>
          <w:tcPr>
            <w:tcW w:w="917" w:type="dxa"/>
            <w:vAlign w:val="bottom"/>
          </w:tcPr>
          <w:p w:rsidR="00250014" w:rsidRPr="005114CE" w:rsidRDefault="00D94455" w:rsidP="00490804">
            <w:pPr>
              <w:pStyle w:val="Heading4"/>
            </w:pPr>
            <w:r>
              <w:t>Level</w:t>
            </w:r>
            <w:r w:rsidR="00330050">
              <w:t>:</w:t>
            </w:r>
            <w:r w:rsidR="00250014" w:rsidRPr="005114CE">
              <w:t>:</w:t>
            </w:r>
          </w:p>
        </w:tc>
        <w:tc>
          <w:tcPr>
            <w:tcW w:w="2853" w:type="dxa"/>
            <w:tcBorders>
              <w:bottom w:val="single" w:sz="4" w:space="0" w:color="auto"/>
            </w:tcBorders>
            <w:vAlign w:val="bottom"/>
          </w:tcPr>
          <w:p w:rsidR="00250014" w:rsidRPr="005114CE" w:rsidRDefault="00250014" w:rsidP="00617C65">
            <w:pPr>
              <w:pStyle w:val="FieldText"/>
            </w:pPr>
          </w:p>
        </w:tc>
      </w:tr>
    </w:tbl>
    <w:p w:rsidR="00330050" w:rsidRDefault="00330050"/>
    <w:tbl>
      <w:tblPr>
        <w:tblW w:w="5000" w:type="pct"/>
        <w:tblLayout w:type="fixed"/>
        <w:tblCellMar>
          <w:left w:w="0" w:type="dxa"/>
          <w:right w:w="0" w:type="dxa"/>
        </w:tblCellMar>
        <w:tblLook w:val="0000" w:firstRow="0" w:lastRow="0" w:firstColumn="0" w:lastColumn="0" w:noHBand="0" w:noVBand="0"/>
      </w:tblPr>
      <w:tblGrid>
        <w:gridCol w:w="993"/>
        <w:gridCol w:w="3121"/>
        <w:gridCol w:w="920"/>
        <w:gridCol w:w="5046"/>
      </w:tblGrid>
      <w:tr w:rsidR="000F2DF4" w:rsidRPr="00613129" w:rsidTr="00D94455">
        <w:trPr>
          <w:trHeight w:val="288"/>
        </w:trPr>
        <w:tc>
          <w:tcPr>
            <w:tcW w:w="993" w:type="dxa"/>
            <w:vAlign w:val="bottom"/>
          </w:tcPr>
          <w:p w:rsidR="000F2DF4" w:rsidRPr="005114CE" w:rsidRDefault="00D94455" w:rsidP="00490804">
            <w:r>
              <w:t>Higher Education</w:t>
            </w:r>
            <w:r w:rsidR="000F2DF4" w:rsidRPr="005114CE">
              <w:t>:</w:t>
            </w:r>
          </w:p>
        </w:tc>
        <w:tc>
          <w:tcPr>
            <w:tcW w:w="3121" w:type="dxa"/>
            <w:tcBorders>
              <w:bottom w:val="single" w:sz="4" w:space="0" w:color="auto"/>
            </w:tcBorders>
            <w:vAlign w:val="bottom"/>
          </w:tcPr>
          <w:p w:rsidR="000F2DF4" w:rsidRPr="005114CE" w:rsidRDefault="000F2DF4" w:rsidP="00617C65">
            <w:pPr>
              <w:pStyle w:val="FieldText"/>
            </w:pPr>
          </w:p>
        </w:tc>
        <w:tc>
          <w:tcPr>
            <w:tcW w:w="920" w:type="dxa"/>
            <w:vAlign w:val="bottom"/>
          </w:tcPr>
          <w:p w:rsidR="000F2DF4" w:rsidRPr="005114CE" w:rsidRDefault="000F2DF4" w:rsidP="00490804">
            <w:pPr>
              <w:pStyle w:val="Heading4"/>
            </w:pPr>
            <w:r w:rsidRPr="005114CE">
              <w:t>Address:</w:t>
            </w:r>
          </w:p>
        </w:tc>
        <w:tc>
          <w:tcPr>
            <w:tcW w:w="5046" w:type="dxa"/>
            <w:tcBorders>
              <w:bottom w:val="single" w:sz="4" w:space="0" w:color="auto"/>
            </w:tcBorders>
            <w:vAlign w:val="bottom"/>
          </w:tcPr>
          <w:p w:rsidR="000F2DF4" w:rsidRPr="005114CE" w:rsidRDefault="000F2DF4" w:rsidP="00617C65">
            <w:pPr>
              <w:pStyle w:val="FieldText"/>
            </w:pPr>
          </w:p>
        </w:tc>
      </w:tr>
    </w:tbl>
    <w:p w:rsidR="00330050" w:rsidRDefault="00330050"/>
    <w:tbl>
      <w:tblPr>
        <w:tblW w:w="5000" w:type="pct"/>
        <w:tblLayout w:type="fixed"/>
        <w:tblCellMar>
          <w:left w:w="0" w:type="dxa"/>
          <w:right w:w="0" w:type="dxa"/>
        </w:tblCellMar>
        <w:tblLook w:val="0000" w:firstRow="0" w:lastRow="0" w:firstColumn="0" w:lastColumn="0" w:noHBand="0" w:noVBand="0"/>
      </w:tblPr>
      <w:tblGrid>
        <w:gridCol w:w="797"/>
        <w:gridCol w:w="962"/>
        <w:gridCol w:w="511"/>
        <w:gridCol w:w="1006"/>
        <w:gridCol w:w="1758"/>
        <w:gridCol w:w="674"/>
        <w:gridCol w:w="601"/>
        <w:gridCol w:w="921"/>
        <w:gridCol w:w="2850"/>
      </w:tblGrid>
      <w:tr w:rsidR="00250014" w:rsidRPr="00613129" w:rsidTr="00F828B9">
        <w:trPr>
          <w:trHeight w:val="498"/>
        </w:trPr>
        <w:tc>
          <w:tcPr>
            <w:tcW w:w="797" w:type="dxa"/>
            <w:vAlign w:val="bottom"/>
          </w:tcPr>
          <w:p w:rsidR="00250014" w:rsidRPr="005114CE" w:rsidRDefault="00250014" w:rsidP="00490804">
            <w:r w:rsidRPr="005114CE">
              <w:t>From:</w:t>
            </w:r>
          </w:p>
        </w:tc>
        <w:tc>
          <w:tcPr>
            <w:tcW w:w="962" w:type="dxa"/>
            <w:tcBorders>
              <w:bottom w:val="single" w:sz="4" w:space="0" w:color="auto"/>
            </w:tcBorders>
            <w:vAlign w:val="bottom"/>
          </w:tcPr>
          <w:p w:rsidR="00250014" w:rsidRPr="005114CE" w:rsidRDefault="00250014" w:rsidP="00617C65">
            <w:pPr>
              <w:pStyle w:val="FieldText"/>
            </w:pPr>
          </w:p>
        </w:tc>
        <w:tc>
          <w:tcPr>
            <w:tcW w:w="511" w:type="dxa"/>
            <w:vAlign w:val="bottom"/>
          </w:tcPr>
          <w:p w:rsidR="00250014" w:rsidRPr="005114CE" w:rsidRDefault="00250014" w:rsidP="00D94455">
            <w:pPr>
              <w:pStyle w:val="Heading4"/>
              <w:jc w:val="center"/>
            </w:pPr>
            <w:r w:rsidRPr="005114CE">
              <w:t>To:</w:t>
            </w:r>
          </w:p>
        </w:tc>
        <w:tc>
          <w:tcPr>
            <w:tcW w:w="1006" w:type="dxa"/>
            <w:tcBorders>
              <w:bottom w:val="single" w:sz="4" w:space="0" w:color="auto"/>
            </w:tcBorders>
            <w:vAlign w:val="bottom"/>
          </w:tcPr>
          <w:p w:rsidR="00250014" w:rsidRPr="005114CE" w:rsidRDefault="00250014" w:rsidP="00617C65">
            <w:pPr>
              <w:pStyle w:val="FieldText"/>
            </w:pPr>
          </w:p>
        </w:tc>
        <w:tc>
          <w:tcPr>
            <w:tcW w:w="1758" w:type="dxa"/>
            <w:vAlign w:val="bottom"/>
          </w:tcPr>
          <w:p w:rsidR="00250014" w:rsidRPr="005114CE" w:rsidRDefault="00D94455" w:rsidP="00D94455">
            <w:pPr>
              <w:pStyle w:val="Heading4"/>
              <w:jc w:val="left"/>
            </w:pPr>
            <w:r>
              <w:t xml:space="preserve">  </w:t>
            </w:r>
            <w:r w:rsidR="00250014" w:rsidRPr="005114CE">
              <w:t>Did you graduate?</w:t>
            </w:r>
          </w:p>
        </w:tc>
        <w:tc>
          <w:tcPr>
            <w:tcW w:w="674" w:type="dxa"/>
            <w:vAlign w:val="bottom"/>
          </w:tcPr>
          <w:p w:rsidR="00250014" w:rsidRPr="009C220D" w:rsidRDefault="00250014" w:rsidP="00490804">
            <w:pPr>
              <w:pStyle w:val="Checkbox"/>
            </w:pPr>
            <w:r>
              <w:t>YES</w:t>
            </w:r>
          </w:p>
          <w:p w:rsidR="00250014" w:rsidRPr="005114CE" w:rsidRDefault="00724FA4" w:rsidP="00617C65">
            <w:pPr>
              <w:pStyle w:val="Checkbox"/>
            </w:pPr>
            <w:r w:rsidRPr="005114CE">
              <w:fldChar w:fldCharType="begin">
                <w:ffData>
                  <w:name w:val="Check3"/>
                  <w:enabled/>
                  <w:calcOnExit w:val="0"/>
                  <w:checkBox>
                    <w:sizeAuto/>
                    <w:default w:val="0"/>
                  </w:checkBox>
                </w:ffData>
              </w:fldChar>
            </w:r>
            <w:r w:rsidR="00250014" w:rsidRPr="005114CE">
              <w:instrText xml:space="preserve"> FORMCHECKBOX </w:instrText>
            </w:r>
            <w:r w:rsidR="00F40289">
              <w:fldChar w:fldCharType="separate"/>
            </w:r>
            <w:r w:rsidRPr="005114CE">
              <w:fldChar w:fldCharType="end"/>
            </w:r>
          </w:p>
        </w:tc>
        <w:tc>
          <w:tcPr>
            <w:tcW w:w="601" w:type="dxa"/>
            <w:vAlign w:val="bottom"/>
          </w:tcPr>
          <w:p w:rsidR="00250014" w:rsidRPr="009C220D" w:rsidRDefault="00250014" w:rsidP="00490804">
            <w:pPr>
              <w:pStyle w:val="Checkbox"/>
            </w:pPr>
            <w:r>
              <w:t>NO</w:t>
            </w:r>
          </w:p>
          <w:p w:rsidR="00250014" w:rsidRPr="005114CE" w:rsidRDefault="00724FA4" w:rsidP="00617C65">
            <w:pPr>
              <w:pStyle w:val="Checkbox"/>
            </w:pPr>
            <w:r w:rsidRPr="005114CE">
              <w:fldChar w:fldCharType="begin">
                <w:ffData>
                  <w:name w:val="Check4"/>
                  <w:enabled/>
                  <w:calcOnExit w:val="0"/>
                  <w:checkBox>
                    <w:sizeAuto/>
                    <w:default w:val="0"/>
                  </w:checkBox>
                </w:ffData>
              </w:fldChar>
            </w:r>
            <w:r w:rsidR="00250014" w:rsidRPr="005114CE">
              <w:instrText xml:space="preserve"> FORMCHECKBOX </w:instrText>
            </w:r>
            <w:r w:rsidR="00F40289">
              <w:fldChar w:fldCharType="separate"/>
            </w:r>
            <w:r w:rsidRPr="005114CE">
              <w:fldChar w:fldCharType="end"/>
            </w:r>
          </w:p>
        </w:tc>
        <w:tc>
          <w:tcPr>
            <w:tcW w:w="921" w:type="dxa"/>
            <w:vAlign w:val="bottom"/>
          </w:tcPr>
          <w:p w:rsidR="00250014" w:rsidRPr="005114CE" w:rsidRDefault="00250014" w:rsidP="00D94455">
            <w:pPr>
              <w:pStyle w:val="Heading4"/>
              <w:jc w:val="left"/>
            </w:pPr>
          </w:p>
        </w:tc>
        <w:tc>
          <w:tcPr>
            <w:tcW w:w="2850" w:type="dxa"/>
            <w:tcBorders>
              <w:bottom w:val="single" w:sz="4" w:space="0" w:color="auto"/>
            </w:tcBorders>
            <w:vAlign w:val="bottom"/>
          </w:tcPr>
          <w:p w:rsidR="00D94455" w:rsidRPr="00F828B9" w:rsidRDefault="00D94455" w:rsidP="00617C65">
            <w:pPr>
              <w:pStyle w:val="FieldText"/>
              <w:rPr>
                <w:b w:val="0"/>
              </w:rPr>
            </w:pPr>
            <w:r w:rsidRPr="00F828B9">
              <w:rPr>
                <w:b w:val="0"/>
              </w:rPr>
              <w:t>Qualification</w:t>
            </w:r>
            <w:r w:rsidR="00F828B9" w:rsidRPr="00F828B9">
              <w:rPr>
                <w:b w:val="0"/>
              </w:rPr>
              <w:t xml:space="preserve"> Obtained</w:t>
            </w:r>
          </w:p>
          <w:p w:rsidR="00250014" w:rsidRDefault="00250014" w:rsidP="00617C65">
            <w:pPr>
              <w:pStyle w:val="FieldText"/>
            </w:pPr>
          </w:p>
          <w:p w:rsidR="00F828B9" w:rsidRPr="005114CE" w:rsidRDefault="00F828B9" w:rsidP="00617C65">
            <w:pPr>
              <w:pStyle w:val="FieldText"/>
            </w:pPr>
          </w:p>
        </w:tc>
      </w:tr>
    </w:tbl>
    <w:p w:rsidR="00330050" w:rsidRDefault="00330050"/>
    <w:tbl>
      <w:tblPr>
        <w:tblW w:w="5000" w:type="pct"/>
        <w:tblLayout w:type="fixed"/>
        <w:tblCellMar>
          <w:left w:w="0" w:type="dxa"/>
          <w:right w:w="0" w:type="dxa"/>
        </w:tblCellMar>
        <w:tblLook w:val="0000" w:firstRow="0" w:lastRow="0" w:firstColumn="0" w:lastColumn="0" w:noHBand="0" w:noVBand="0"/>
      </w:tblPr>
      <w:tblGrid>
        <w:gridCol w:w="810"/>
        <w:gridCol w:w="3304"/>
        <w:gridCol w:w="920"/>
        <w:gridCol w:w="5046"/>
      </w:tblGrid>
      <w:tr w:rsidR="002A2510" w:rsidRPr="00613129" w:rsidTr="00BC07E3">
        <w:trPr>
          <w:trHeight w:val="288"/>
        </w:trPr>
        <w:tc>
          <w:tcPr>
            <w:tcW w:w="810" w:type="dxa"/>
            <w:vAlign w:val="bottom"/>
          </w:tcPr>
          <w:p w:rsidR="002A2510" w:rsidRPr="005114CE" w:rsidRDefault="002A2510" w:rsidP="00490804">
            <w:r w:rsidRPr="005114CE">
              <w:t>Other:</w:t>
            </w:r>
          </w:p>
        </w:tc>
        <w:tc>
          <w:tcPr>
            <w:tcW w:w="3304" w:type="dxa"/>
            <w:tcBorders>
              <w:bottom w:val="single" w:sz="4" w:space="0" w:color="auto"/>
            </w:tcBorders>
            <w:vAlign w:val="bottom"/>
          </w:tcPr>
          <w:p w:rsidR="002A2510" w:rsidRPr="005114CE" w:rsidRDefault="002A2510" w:rsidP="00617C65">
            <w:pPr>
              <w:pStyle w:val="FieldText"/>
            </w:pPr>
          </w:p>
        </w:tc>
        <w:tc>
          <w:tcPr>
            <w:tcW w:w="920" w:type="dxa"/>
            <w:vAlign w:val="bottom"/>
          </w:tcPr>
          <w:p w:rsidR="002A2510" w:rsidRPr="005114CE" w:rsidRDefault="002A2510" w:rsidP="00490804">
            <w:pPr>
              <w:pStyle w:val="Heading4"/>
            </w:pPr>
            <w:r w:rsidRPr="005114CE">
              <w:t>Address:</w:t>
            </w:r>
          </w:p>
        </w:tc>
        <w:tc>
          <w:tcPr>
            <w:tcW w:w="5046" w:type="dxa"/>
            <w:tcBorders>
              <w:bottom w:val="single" w:sz="4" w:space="0" w:color="auto"/>
            </w:tcBorders>
            <w:vAlign w:val="bottom"/>
          </w:tcPr>
          <w:p w:rsidR="002A2510" w:rsidRPr="005114CE" w:rsidRDefault="002A2510" w:rsidP="00617C65">
            <w:pPr>
              <w:pStyle w:val="FieldText"/>
            </w:pPr>
          </w:p>
        </w:tc>
      </w:tr>
    </w:tbl>
    <w:p w:rsidR="00330050" w:rsidRDefault="00330050"/>
    <w:tbl>
      <w:tblPr>
        <w:tblW w:w="5000" w:type="pct"/>
        <w:tblLayout w:type="fixed"/>
        <w:tblCellMar>
          <w:left w:w="0" w:type="dxa"/>
          <w:right w:w="0" w:type="dxa"/>
        </w:tblCellMar>
        <w:tblLook w:val="0000" w:firstRow="0" w:lastRow="0" w:firstColumn="0" w:lastColumn="0" w:noHBand="0" w:noVBand="0"/>
      </w:tblPr>
      <w:tblGrid>
        <w:gridCol w:w="792"/>
        <w:gridCol w:w="958"/>
        <w:gridCol w:w="512"/>
        <w:gridCol w:w="1006"/>
        <w:gridCol w:w="1756"/>
        <w:gridCol w:w="674"/>
        <w:gridCol w:w="602"/>
        <w:gridCol w:w="917"/>
        <w:gridCol w:w="2863"/>
      </w:tblGrid>
      <w:tr w:rsidR="00250014" w:rsidRPr="00613129" w:rsidTr="00BC07E3">
        <w:trPr>
          <w:trHeight w:val="288"/>
        </w:trPr>
        <w:tc>
          <w:tcPr>
            <w:tcW w:w="792" w:type="dxa"/>
            <w:vAlign w:val="bottom"/>
          </w:tcPr>
          <w:p w:rsidR="00250014" w:rsidRPr="005114CE" w:rsidRDefault="00250014" w:rsidP="00490804">
            <w:r w:rsidRPr="005114CE">
              <w:t>From:</w:t>
            </w:r>
          </w:p>
        </w:tc>
        <w:tc>
          <w:tcPr>
            <w:tcW w:w="958" w:type="dxa"/>
            <w:tcBorders>
              <w:bottom w:val="single" w:sz="4" w:space="0" w:color="auto"/>
            </w:tcBorders>
            <w:vAlign w:val="bottom"/>
          </w:tcPr>
          <w:p w:rsidR="00250014" w:rsidRPr="005114CE" w:rsidRDefault="00250014" w:rsidP="00617C65">
            <w:pPr>
              <w:pStyle w:val="FieldText"/>
            </w:pPr>
          </w:p>
        </w:tc>
        <w:tc>
          <w:tcPr>
            <w:tcW w:w="512" w:type="dxa"/>
            <w:vAlign w:val="bottom"/>
          </w:tcPr>
          <w:p w:rsidR="00250014" w:rsidRPr="005114CE" w:rsidRDefault="00250014" w:rsidP="00490804">
            <w:pPr>
              <w:pStyle w:val="Heading4"/>
            </w:pPr>
            <w:r w:rsidRPr="005114CE">
              <w:t>To:</w:t>
            </w:r>
          </w:p>
        </w:tc>
        <w:tc>
          <w:tcPr>
            <w:tcW w:w="1006" w:type="dxa"/>
            <w:tcBorders>
              <w:bottom w:val="single" w:sz="4" w:space="0" w:color="auto"/>
            </w:tcBorders>
            <w:vAlign w:val="bottom"/>
          </w:tcPr>
          <w:p w:rsidR="00250014" w:rsidRPr="005114CE" w:rsidRDefault="00250014" w:rsidP="00617C65">
            <w:pPr>
              <w:pStyle w:val="FieldText"/>
            </w:pPr>
          </w:p>
        </w:tc>
        <w:tc>
          <w:tcPr>
            <w:tcW w:w="1756" w:type="dxa"/>
            <w:vAlign w:val="bottom"/>
          </w:tcPr>
          <w:p w:rsidR="00250014" w:rsidRPr="005114CE" w:rsidRDefault="00250014" w:rsidP="00490804">
            <w:pPr>
              <w:pStyle w:val="Heading4"/>
            </w:pPr>
            <w:r w:rsidRPr="005114CE">
              <w:t>Did you graduate?</w:t>
            </w:r>
          </w:p>
        </w:tc>
        <w:tc>
          <w:tcPr>
            <w:tcW w:w="674" w:type="dxa"/>
            <w:vAlign w:val="bottom"/>
          </w:tcPr>
          <w:p w:rsidR="00250014" w:rsidRPr="009C220D" w:rsidRDefault="00250014" w:rsidP="00490804">
            <w:pPr>
              <w:pStyle w:val="Checkbox"/>
            </w:pPr>
            <w:r>
              <w:t>YES</w:t>
            </w:r>
          </w:p>
          <w:p w:rsidR="00250014" w:rsidRPr="005114CE" w:rsidRDefault="00724FA4" w:rsidP="00617C65">
            <w:pPr>
              <w:pStyle w:val="Checkbox"/>
            </w:pPr>
            <w:r w:rsidRPr="005114CE">
              <w:fldChar w:fldCharType="begin">
                <w:ffData>
                  <w:name w:val="Check3"/>
                  <w:enabled/>
                  <w:calcOnExit w:val="0"/>
                  <w:checkBox>
                    <w:sizeAuto/>
                    <w:default w:val="0"/>
                  </w:checkBox>
                </w:ffData>
              </w:fldChar>
            </w:r>
            <w:r w:rsidR="00250014" w:rsidRPr="005114CE">
              <w:instrText xml:space="preserve"> FORMCHECKBOX </w:instrText>
            </w:r>
            <w:r w:rsidR="00F40289">
              <w:fldChar w:fldCharType="separate"/>
            </w:r>
            <w:r w:rsidRPr="005114CE">
              <w:fldChar w:fldCharType="end"/>
            </w:r>
          </w:p>
        </w:tc>
        <w:tc>
          <w:tcPr>
            <w:tcW w:w="602" w:type="dxa"/>
            <w:vAlign w:val="bottom"/>
          </w:tcPr>
          <w:p w:rsidR="00250014" w:rsidRPr="009C220D" w:rsidRDefault="00250014" w:rsidP="00490804">
            <w:pPr>
              <w:pStyle w:val="Checkbox"/>
            </w:pPr>
            <w:r>
              <w:t>NO</w:t>
            </w:r>
          </w:p>
          <w:p w:rsidR="00250014" w:rsidRPr="005114CE" w:rsidRDefault="00724FA4" w:rsidP="00617C65">
            <w:pPr>
              <w:pStyle w:val="Checkbox"/>
            </w:pPr>
            <w:r w:rsidRPr="005114CE">
              <w:fldChar w:fldCharType="begin">
                <w:ffData>
                  <w:name w:val="Check4"/>
                  <w:enabled/>
                  <w:calcOnExit w:val="0"/>
                  <w:checkBox>
                    <w:sizeAuto/>
                    <w:default w:val="0"/>
                  </w:checkBox>
                </w:ffData>
              </w:fldChar>
            </w:r>
            <w:r w:rsidR="00250014" w:rsidRPr="005114CE">
              <w:instrText xml:space="preserve"> FORMCHECKBOX </w:instrText>
            </w:r>
            <w:r w:rsidR="00F40289">
              <w:fldChar w:fldCharType="separate"/>
            </w:r>
            <w:r w:rsidRPr="005114CE">
              <w:fldChar w:fldCharType="end"/>
            </w:r>
          </w:p>
        </w:tc>
        <w:tc>
          <w:tcPr>
            <w:tcW w:w="917" w:type="dxa"/>
            <w:vAlign w:val="bottom"/>
          </w:tcPr>
          <w:p w:rsidR="00250014" w:rsidRPr="005114CE" w:rsidRDefault="00250014" w:rsidP="00490804">
            <w:pPr>
              <w:pStyle w:val="Heading4"/>
            </w:pPr>
            <w:r w:rsidRPr="005114CE">
              <w:t>Degree:</w:t>
            </w:r>
          </w:p>
        </w:tc>
        <w:tc>
          <w:tcPr>
            <w:tcW w:w="2863" w:type="dxa"/>
            <w:tcBorders>
              <w:bottom w:val="single" w:sz="4" w:space="0" w:color="auto"/>
            </w:tcBorders>
            <w:vAlign w:val="bottom"/>
          </w:tcPr>
          <w:p w:rsidR="00250014" w:rsidRPr="005114CE" w:rsidRDefault="00250014" w:rsidP="00617C65">
            <w:pPr>
              <w:pStyle w:val="FieldText"/>
            </w:pPr>
          </w:p>
        </w:tc>
      </w:tr>
    </w:tbl>
    <w:p w:rsidR="00FB2EEA" w:rsidRDefault="00FB2EEA" w:rsidP="00330050">
      <w:pPr>
        <w:pStyle w:val="Heading2"/>
      </w:pPr>
    </w:p>
    <w:p w:rsidR="00330050" w:rsidRDefault="00330050" w:rsidP="00330050">
      <w:pPr>
        <w:pStyle w:val="Heading2"/>
      </w:pPr>
      <w:r>
        <w:t>References</w:t>
      </w:r>
    </w:p>
    <w:p w:rsidR="00330050" w:rsidRDefault="005508F7" w:rsidP="00490804">
      <w:pPr>
        <w:pStyle w:val="Italic"/>
      </w:pPr>
      <w:r>
        <w:t>Please list two</w:t>
      </w:r>
      <w:r w:rsidR="00330050" w:rsidRPr="007F3D5B">
        <w:t xml:space="preserve"> references.</w:t>
      </w:r>
    </w:p>
    <w:tbl>
      <w:tblPr>
        <w:tblW w:w="5000" w:type="pct"/>
        <w:tblLayout w:type="fixed"/>
        <w:tblCellMar>
          <w:left w:w="0" w:type="dxa"/>
          <w:right w:w="0" w:type="dxa"/>
        </w:tblCellMar>
        <w:tblLook w:val="0000" w:firstRow="0" w:lastRow="0" w:firstColumn="0" w:lastColumn="0" w:noHBand="0" w:noVBand="0"/>
      </w:tblPr>
      <w:tblGrid>
        <w:gridCol w:w="1072"/>
        <w:gridCol w:w="8"/>
        <w:gridCol w:w="5580"/>
        <w:gridCol w:w="1350"/>
        <w:gridCol w:w="2070"/>
      </w:tblGrid>
      <w:tr w:rsidR="000F2DF4" w:rsidRPr="005114CE" w:rsidTr="00176E67">
        <w:trPr>
          <w:trHeight w:val="360"/>
        </w:trPr>
        <w:tc>
          <w:tcPr>
            <w:tcW w:w="1072" w:type="dxa"/>
            <w:vAlign w:val="bottom"/>
          </w:tcPr>
          <w:p w:rsidR="000F2DF4" w:rsidRPr="005114CE" w:rsidRDefault="000F2DF4" w:rsidP="00490804">
            <w:r w:rsidRPr="005114CE">
              <w:t>Full Name:</w:t>
            </w:r>
          </w:p>
        </w:tc>
        <w:tc>
          <w:tcPr>
            <w:tcW w:w="5588" w:type="dxa"/>
            <w:gridSpan w:val="2"/>
            <w:tcBorders>
              <w:bottom w:val="single" w:sz="4" w:space="0" w:color="auto"/>
            </w:tcBorders>
            <w:vAlign w:val="bottom"/>
          </w:tcPr>
          <w:p w:rsidR="000F2DF4" w:rsidRPr="009C220D" w:rsidRDefault="000F2DF4" w:rsidP="00A211B2">
            <w:pPr>
              <w:pStyle w:val="FieldText"/>
            </w:pPr>
          </w:p>
        </w:tc>
        <w:tc>
          <w:tcPr>
            <w:tcW w:w="1350" w:type="dxa"/>
            <w:vAlign w:val="bottom"/>
          </w:tcPr>
          <w:p w:rsidR="000F2DF4" w:rsidRPr="005114CE" w:rsidRDefault="000D2539" w:rsidP="00490804">
            <w:pPr>
              <w:pStyle w:val="Heading4"/>
            </w:pPr>
            <w:r>
              <w:t>Relationship</w:t>
            </w:r>
            <w:r w:rsidR="000F2DF4" w:rsidRPr="005114CE">
              <w:t>:</w:t>
            </w:r>
          </w:p>
        </w:tc>
        <w:tc>
          <w:tcPr>
            <w:tcW w:w="2070" w:type="dxa"/>
            <w:tcBorders>
              <w:bottom w:val="single" w:sz="4" w:space="0" w:color="auto"/>
            </w:tcBorders>
            <w:vAlign w:val="bottom"/>
          </w:tcPr>
          <w:p w:rsidR="000F2DF4" w:rsidRPr="009C220D" w:rsidRDefault="000F2DF4" w:rsidP="00A211B2">
            <w:pPr>
              <w:pStyle w:val="FieldText"/>
            </w:pPr>
          </w:p>
        </w:tc>
      </w:tr>
      <w:tr w:rsidR="000F2DF4" w:rsidRPr="005114CE" w:rsidTr="00176E67">
        <w:trPr>
          <w:trHeight w:val="360"/>
        </w:trPr>
        <w:tc>
          <w:tcPr>
            <w:tcW w:w="1072" w:type="dxa"/>
            <w:vAlign w:val="bottom"/>
          </w:tcPr>
          <w:p w:rsidR="000F2DF4" w:rsidRPr="005114CE" w:rsidRDefault="000D2539" w:rsidP="00490804">
            <w:r>
              <w:t>Company</w:t>
            </w:r>
            <w:r w:rsidR="004A4198" w:rsidRPr="005114CE">
              <w:t>:</w:t>
            </w:r>
          </w:p>
        </w:tc>
        <w:tc>
          <w:tcPr>
            <w:tcW w:w="5588" w:type="dxa"/>
            <w:gridSpan w:val="2"/>
            <w:tcBorders>
              <w:top w:val="single" w:sz="4" w:space="0" w:color="auto"/>
              <w:bottom w:val="single" w:sz="4" w:space="0" w:color="auto"/>
            </w:tcBorders>
            <w:vAlign w:val="bottom"/>
          </w:tcPr>
          <w:p w:rsidR="000F2DF4" w:rsidRPr="009C220D" w:rsidRDefault="000F2DF4" w:rsidP="00A211B2">
            <w:pPr>
              <w:pStyle w:val="FieldText"/>
            </w:pPr>
          </w:p>
        </w:tc>
        <w:tc>
          <w:tcPr>
            <w:tcW w:w="1350" w:type="dxa"/>
            <w:vAlign w:val="bottom"/>
          </w:tcPr>
          <w:p w:rsidR="000F2DF4" w:rsidRPr="005114CE" w:rsidRDefault="000F2DF4" w:rsidP="00490804">
            <w:pPr>
              <w:pStyle w:val="Heading4"/>
            </w:pPr>
            <w:r w:rsidRPr="005114CE">
              <w:t>Phone:</w:t>
            </w:r>
          </w:p>
        </w:tc>
        <w:tc>
          <w:tcPr>
            <w:tcW w:w="2070" w:type="dxa"/>
            <w:tcBorders>
              <w:top w:val="single" w:sz="4" w:space="0" w:color="auto"/>
              <w:bottom w:val="single" w:sz="4" w:space="0" w:color="auto"/>
            </w:tcBorders>
            <w:vAlign w:val="bottom"/>
          </w:tcPr>
          <w:p w:rsidR="000F2DF4" w:rsidRPr="009C220D" w:rsidRDefault="000F2DF4" w:rsidP="00682C69">
            <w:pPr>
              <w:pStyle w:val="FieldText"/>
            </w:pPr>
          </w:p>
        </w:tc>
      </w:tr>
      <w:tr w:rsidR="000D2539" w:rsidRPr="005114CE" w:rsidTr="00176E67">
        <w:trPr>
          <w:trHeight w:val="360"/>
        </w:trPr>
        <w:tc>
          <w:tcPr>
            <w:tcW w:w="1072" w:type="dxa"/>
            <w:tcBorders>
              <w:bottom w:val="single" w:sz="4" w:space="0" w:color="auto"/>
            </w:tcBorders>
            <w:vAlign w:val="bottom"/>
          </w:tcPr>
          <w:p w:rsidR="000D2539" w:rsidRPr="005114CE" w:rsidRDefault="000D2539" w:rsidP="00490804">
            <w:r>
              <w:t>Address:</w:t>
            </w:r>
          </w:p>
        </w:tc>
        <w:tc>
          <w:tcPr>
            <w:tcW w:w="9008" w:type="dxa"/>
            <w:gridSpan w:val="4"/>
            <w:tcBorders>
              <w:bottom w:val="single" w:sz="4" w:space="0" w:color="auto"/>
            </w:tcBorders>
            <w:vAlign w:val="bottom"/>
          </w:tcPr>
          <w:p w:rsidR="000D2539" w:rsidRPr="005114CE" w:rsidRDefault="000D2539" w:rsidP="00D55AFA">
            <w:pPr>
              <w:pStyle w:val="FieldText"/>
            </w:pPr>
          </w:p>
        </w:tc>
      </w:tr>
      <w:tr w:rsidR="00D55AFA" w:rsidRPr="005114CE" w:rsidTr="00C92A3C">
        <w:trPr>
          <w:trHeight w:hRule="exact" w:val="144"/>
        </w:trPr>
        <w:tc>
          <w:tcPr>
            <w:tcW w:w="1072" w:type="dxa"/>
            <w:tcBorders>
              <w:top w:val="single" w:sz="4" w:space="0" w:color="auto"/>
              <w:bottom w:val="single" w:sz="4" w:space="0" w:color="auto"/>
            </w:tcBorders>
            <w:shd w:val="clear" w:color="auto" w:fill="F2F2F2" w:themeFill="background1" w:themeFillShade="F2"/>
            <w:vAlign w:val="bottom"/>
          </w:tcPr>
          <w:p w:rsidR="00D55AFA" w:rsidRPr="005114CE" w:rsidRDefault="00D55AFA" w:rsidP="00330050"/>
        </w:tc>
        <w:tc>
          <w:tcPr>
            <w:tcW w:w="5588" w:type="dxa"/>
            <w:gridSpan w:val="2"/>
            <w:tcBorders>
              <w:top w:val="single" w:sz="4" w:space="0" w:color="auto"/>
              <w:bottom w:val="single" w:sz="4" w:space="0" w:color="auto"/>
            </w:tcBorders>
            <w:shd w:val="clear" w:color="auto" w:fill="F2F2F2" w:themeFill="background1" w:themeFillShade="F2"/>
            <w:vAlign w:val="bottom"/>
          </w:tcPr>
          <w:p w:rsidR="00D55AFA" w:rsidRDefault="00D55AFA" w:rsidP="00330050"/>
        </w:tc>
        <w:tc>
          <w:tcPr>
            <w:tcW w:w="1350" w:type="dxa"/>
            <w:tcBorders>
              <w:top w:val="single" w:sz="4" w:space="0" w:color="auto"/>
              <w:bottom w:val="single" w:sz="4" w:space="0" w:color="auto"/>
            </w:tcBorders>
            <w:shd w:val="clear" w:color="auto" w:fill="F2F2F2" w:themeFill="background1" w:themeFillShade="F2"/>
            <w:vAlign w:val="bottom"/>
          </w:tcPr>
          <w:p w:rsidR="00D55AFA" w:rsidRDefault="00D55AFA" w:rsidP="00330050"/>
        </w:tc>
        <w:tc>
          <w:tcPr>
            <w:tcW w:w="2070" w:type="dxa"/>
            <w:tcBorders>
              <w:top w:val="single" w:sz="4" w:space="0" w:color="auto"/>
              <w:bottom w:val="single" w:sz="4" w:space="0" w:color="auto"/>
            </w:tcBorders>
            <w:shd w:val="clear" w:color="auto" w:fill="F2F2F2" w:themeFill="background1" w:themeFillShade="F2"/>
            <w:vAlign w:val="bottom"/>
          </w:tcPr>
          <w:p w:rsidR="00D55AFA" w:rsidRDefault="00D55AFA" w:rsidP="00330050"/>
        </w:tc>
      </w:tr>
      <w:tr w:rsidR="000F2DF4" w:rsidRPr="005114CE" w:rsidTr="00176E67">
        <w:trPr>
          <w:trHeight w:val="360"/>
        </w:trPr>
        <w:tc>
          <w:tcPr>
            <w:tcW w:w="1072" w:type="dxa"/>
            <w:tcBorders>
              <w:top w:val="single" w:sz="4" w:space="0" w:color="auto"/>
            </w:tcBorders>
            <w:vAlign w:val="bottom"/>
          </w:tcPr>
          <w:p w:rsidR="000F2DF4" w:rsidRPr="005114CE" w:rsidRDefault="000F2DF4" w:rsidP="00490804">
            <w:r w:rsidRPr="005114CE">
              <w:t>Full Name</w:t>
            </w:r>
            <w:r w:rsidR="004A4198" w:rsidRPr="005114CE">
              <w:t>:</w:t>
            </w:r>
          </w:p>
        </w:tc>
        <w:tc>
          <w:tcPr>
            <w:tcW w:w="5588" w:type="dxa"/>
            <w:gridSpan w:val="2"/>
            <w:tcBorders>
              <w:top w:val="single" w:sz="4" w:space="0" w:color="auto"/>
              <w:bottom w:val="single" w:sz="4" w:space="0" w:color="auto"/>
            </w:tcBorders>
            <w:vAlign w:val="bottom"/>
          </w:tcPr>
          <w:p w:rsidR="000F2DF4" w:rsidRPr="009C220D" w:rsidRDefault="000F2DF4" w:rsidP="00A211B2">
            <w:pPr>
              <w:pStyle w:val="FieldText"/>
            </w:pPr>
          </w:p>
        </w:tc>
        <w:tc>
          <w:tcPr>
            <w:tcW w:w="1350" w:type="dxa"/>
            <w:tcBorders>
              <w:top w:val="single" w:sz="4" w:space="0" w:color="auto"/>
            </w:tcBorders>
            <w:vAlign w:val="bottom"/>
          </w:tcPr>
          <w:p w:rsidR="000F2DF4" w:rsidRPr="005114CE" w:rsidRDefault="000D2539" w:rsidP="00490804">
            <w:pPr>
              <w:pStyle w:val="Heading4"/>
            </w:pPr>
            <w:r>
              <w:t>Relationship</w:t>
            </w:r>
            <w:r w:rsidR="000F2DF4" w:rsidRPr="005114CE">
              <w:t>:</w:t>
            </w:r>
          </w:p>
        </w:tc>
        <w:tc>
          <w:tcPr>
            <w:tcW w:w="2070" w:type="dxa"/>
            <w:tcBorders>
              <w:top w:val="single" w:sz="4" w:space="0" w:color="auto"/>
              <w:bottom w:val="single" w:sz="4" w:space="0" w:color="auto"/>
            </w:tcBorders>
            <w:vAlign w:val="bottom"/>
          </w:tcPr>
          <w:p w:rsidR="000F2DF4" w:rsidRPr="009C220D" w:rsidRDefault="000F2DF4" w:rsidP="00A211B2">
            <w:pPr>
              <w:pStyle w:val="FieldText"/>
            </w:pPr>
          </w:p>
        </w:tc>
      </w:tr>
      <w:tr w:rsidR="000D2539" w:rsidRPr="005114CE" w:rsidTr="00176E67">
        <w:trPr>
          <w:trHeight w:val="360"/>
        </w:trPr>
        <w:tc>
          <w:tcPr>
            <w:tcW w:w="1072" w:type="dxa"/>
            <w:vAlign w:val="bottom"/>
          </w:tcPr>
          <w:p w:rsidR="000D2539" w:rsidRPr="005114CE" w:rsidRDefault="000D2539" w:rsidP="00490804">
            <w:r>
              <w:t>Company:</w:t>
            </w:r>
          </w:p>
        </w:tc>
        <w:tc>
          <w:tcPr>
            <w:tcW w:w="5588" w:type="dxa"/>
            <w:gridSpan w:val="2"/>
            <w:tcBorders>
              <w:top w:val="single" w:sz="4" w:space="0" w:color="auto"/>
              <w:bottom w:val="single" w:sz="4" w:space="0" w:color="auto"/>
            </w:tcBorders>
            <w:vAlign w:val="bottom"/>
          </w:tcPr>
          <w:p w:rsidR="000D2539" w:rsidRPr="009C220D" w:rsidRDefault="000D2539" w:rsidP="00A211B2">
            <w:pPr>
              <w:pStyle w:val="FieldText"/>
            </w:pPr>
          </w:p>
        </w:tc>
        <w:tc>
          <w:tcPr>
            <w:tcW w:w="1350" w:type="dxa"/>
            <w:vAlign w:val="bottom"/>
          </w:tcPr>
          <w:p w:rsidR="000D2539" w:rsidRPr="005114CE" w:rsidRDefault="000D2539" w:rsidP="00490804">
            <w:pPr>
              <w:pStyle w:val="Heading4"/>
            </w:pPr>
            <w:r w:rsidRPr="005114CE">
              <w:t>Phone:</w:t>
            </w:r>
          </w:p>
        </w:tc>
        <w:tc>
          <w:tcPr>
            <w:tcW w:w="2070" w:type="dxa"/>
            <w:tcBorders>
              <w:top w:val="single" w:sz="4" w:space="0" w:color="auto"/>
              <w:bottom w:val="single" w:sz="4" w:space="0" w:color="auto"/>
            </w:tcBorders>
            <w:vAlign w:val="bottom"/>
          </w:tcPr>
          <w:p w:rsidR="000D2539" w:rsidRPr="009C220D" w:rsidRDefault="000D2539" w:rsidP="00682C69">
            <w:pPr>
              <w:pStyle w:val="FieldText"/>
            </w:pPr>
          </w:p>
        </w:tc>
      </w:tr>
      <w:tr w:rsidR="000D2539" w:rsidRPr="005114CE" w:rsidTr="00176E67">
        <w:trPr>
          <w:trHeight w:val="360"/>
        </w:trPr>
        <w:tc>
          <w:tcPr>
            <w:tcW w:w="1080" w:type="dxa"/>
            <w:gridSpan w:val="2"/>
            <w:tcBorders>
              <w:bottom w:val="single" w:sz="4" w:space="0" w:color="auto"/>
            </w:tcBorders>
            <w:vAlign w:val="bottom"/>
          </w:tcPr>
          <w:p w:rsidR="000D2539" w:rsidRPr="005114CE" w:rsidRDefault="000D2539" w:rsidP="00490804">
            <w:r w:rsidRPr="005114CE">
              <w:t>Address:</w:t>
            </w:r>
          </w:p>
        </w:tc>
        <w:tc>
          <w:tcPr>
            <w:tcW w:w="9000" w:type="dxa"/>
            <w:gridSpan w:val="3"/>
            <w:tcBorders>
              <w:bottom w:val="single" w:sz="4" w:space="0" w:color="auto"/>
            </w:tcBorders>
            <w:vAlign w:val="bottom"/>
          </w:tcPr>
          <w:p w:rsidR="000D2539" w:rsidRPr="009C220D" w:rsidRDefault="000D2539" w:rsidP="00D55AFA">
            <w:pPr>
              <w:pStyle w:val="FieldText"/>
            </w:pPr>
          </w:p>
        </w:tc>
      </w:tr>
      <w:tr w:rsidR="00D55AFA" w:rsidRPr="005114CE" w:rsidTr="00C92A3C">
        <w:trPr>
          <w:trHeight w:hRule="exact" w:val="144"/>
        </w:trPr>
        <w:tc>
          <w:tcPr>
            <w:tcW w:w="1072" w:type="dxa"/>
            <w:tcBorders>
              <w:top w:val="single" w:sz="4" w:space="0" w:color="auto"/>
              <w:bottom w:val="single" w:sz="4" w:space="0" w:color="auto"/>
            </w:tcBorders>
            <w:shd w:val="clear" w:color="auto" w:fill="F2F2F2" w:themeFill="background1" w:themeFillShade="F2"/>
            <w:vAlign w:val="bottom"/>
          </w:tcPr>
          <w:p w:rsidR="00D55AFA" w:rsidRPr="005114CE" w:rsidRDefault="00D55AFA" w:rsidP="00330050"/>
        </w:tc>
        <w:tc>
          <w:tcPr>
            <w:tcW w:w="5588" w:type="dxa"/>
            <w:gridSpan w:val="2"/>
            <w:tcBorders>
              <w:top w:val="single" w:sz="4" w:space="0" w:color="auto"/>
              <w:bottom w:val="single" w:sz="4" w:space="0" w:color="auto"/>
            </w:tcBorders>
            <w:shd w:val="clear" w:color="auto" w:fill="F2F2F2" w:themeFill="background1" w:themeFillShade="F2"/>
            <w:vAlign w:val="bottom"/>
          </w:tcPr>
          <w:p w:rsidR="00D55AFA" w:rsidRDefault="00D55AFA" w:rsidP="00330050"/>
        </w:tc>
        <w:tc>
          <w:tcPr>
            <w:tcW w:w="1350" w:type="dxa"/>
            <w:tcBorders>
              <w:top w:val="single" w:sz="4" w:space="0" w:color="auto"/>
              <w:bottom w:val="single" w:sz="4" w:space="0" w:color="auto"/>
            </w:tcBorders>
            <w:shd w:val="clear" w:color="auto" w:fill="F2F2F2" w:themeFill="background1" w:themeFillShade="F2"/>
            <w:vAlign w:val="bottom"/>
          </w:tcPr>
          <w:p w:rsidR="00D55AFA" w:rsidRDefault="00D55AFA" w:rsidP="00330050"/>
        </w:tc>
        <w:tc>
          <w:tcPr>
            <w:tcW w:w="2070" w:type="dxa"/>
            <w:tcBorders>
              <w:top w:val="single" w:sz="4" w:space="0" w:color="auto"/>
              <w:bottom w:val="single" w:sz="4" w:space="0" w:color="auto"/>
            </w:tcBorders>
            <w:shd w:val="clear" w:color="auto" w:fill="F2F2F2" w:themeFill="background1" w:themeFillShade="F2"/>
            <w:vAlign w:val="bottom"/>
          </w:tcPr>
          <w:p w:rsidR="00D55AFA" w:rsidRDefault="00D55AFA" w:rsidP="00330050"/>
        </w:tc>
      </w:tr>
    </w:tbl>
    <w:p w:rsidR="00871876" w:rsidRDefault="00871876" w:rsidP="00871876">
      <w:pPr>
        <w:pStyle w:val="Heading2"/>
      </w:pPr>
      <w:r>
        <w:t>Previous Employment</w:t>
      </w:r>
    </w:p>
    <w:tbl>
      <w:tblPr>
        <w:tblW w:w="5000" w:type="pct"/>
        <w:tblLayout w:type="fixed"/>
        <w:tblCellMar>
          <w:left w:w="0" w:type="dxa"/>
          <w:right w:w="0" w:type="dxa"/>
        </w:tblCellMar>
        <w:tblLook w:val="0000" w:firstRow="0" w:lastRow="0" w:firstColumn="0" w:lastColumn="0" w:noHBand="0" w:noVBand="0"/>
      </w:tblPr>
      <w:tblGrid>
        <w:gridCol w:w="1072"/>
        <w:gridCol w:w="5768"/>
        <w:gridCol w:w="1170"/>
        <w:gridCol w:w="2070"/>
      </w:tblGrid>
      <w:tr w:rsidR="000D2539" w:rsidRPr="00613129" w:rsidTr="00176E67">
        <w:trPr>
          <w:trHeight w:val="432"/>
        </w:trPr>
        <w:tc>
          <w:tcPr>
            <w:tcW w:w="1072" w:type="dxa"/>
            <w:vAlign w:val="bottom"/>
          </w:tcPr>
          <w:p w:rsidR="000D2539" w:rsidRPr="005114CE" w:rsidRDefault="000D2539" w:rsidP="00490804">
            <w:r w:rsidRPr="005114CE">
              <w:t>Company:</w:t>
            </w:r>
          </w:p>
        </w:tc>
        <w:tc>
          <w:tcPr>
            <w:tcW w:w="5768" w:type="dxa"/>
            <w:tcBorders>
              <w:bottom w:val="single" w:sz="4" w:space="0" w:color="auto"/>
            </w:tcBorders>
            <w:vAlign w:val="bottom"/>
          </w:tcPr>
          <w:p w:rsidR="000D2539" w:rsidRPr="009C220D" w:rsidRDefault="000D2539" w:rsidP="0014663E">
            <w:pPr>
              <w:pStyle w:val="FieldText"/>
            </w:pPr>
          </w:p>
        </w:tc>
        <w:tc>
          <w:tcPr>
            <w:tcW w:w="1170" w:type="dxa"/>
            <w:vAlign w:val="bottom"/>
          </w:tcPr>
          <w:p w:rsidR="000D2539" w:rsidRPr="005114CE" w:rsidRDefault="000D2539" w:rsidP="00490804">
            <w:pPr>
              <w:pStyle w:val="Heading4"/>
            </w:pPr>
            <w:r w:rsidRPr="005114CE">
              <w:t>Phone:</w:t>
            </w:r>
          </w:p>
        </w:tc>
        <w:tc>
          <w:tcPr>
            <w:tcW w:w="2070" w:type="dxa"/>
            <w:tcBorders>
              <w:bottom w:val="single" w:sz="4" w:space="0" w:color="auto"/>
            </w:tcBorders>
            <w:vAlign w:val="bottom"/>
          </w:tcPr>
          <w:p w:rsidR="000D2539" w:rsidRPr="009C220D" w:rsidRDefault="000D2539" w:rsidP="00682C69">
            <w:pPr>
              <w:pStyle w:val="FieldText"/>
            </w:pPr>
          </w:p>
        </w:tc>
      </w:tr>
      <w:tr w:rsidR="000D2539" w:rsidRPr="00613129" w:rsidTr="00176E67">
        <w:trPr>
          <w:trHeight w:val="360"/>
        </w:trPr>
        <w:tc>
          <w:tcPr>
            <w:tcW w:w="1072" w:type="dxa"/>
            <w:vAlign w:val="bottom"/>
          </w:tcPr>
          <w:p w:rsidR="000D2539" w:rsidRPr="005114CE" w:rsidRDefault="000D2539" w:rsidP="00490804">
            <w:r w:rsidRPr="005114CE">
              <w:t>Address:</w:t>
            </w:r>
          </w:p>
        </w:tc>
        <w:tc>
          <w:tcPr>
            <w:tcW w:w="5768" w:type="dxa"/>
            <w:tcBorders>
              <w:top w:val="single" w:sz="4" w:space="0" w:color="auto"/>
              <w:bottom w:val="single" w:sz="4" w:space="0" w:color="auto"/>
            </w:tcBorders>
            <w:vAlign w:val="bottom"/>
          </w:tcPr>
          <w:p w:rsidR="000D2539" w:rsidRPr="009C220D" w:rsidRDefault="000D2539" w:rsidP="0014663E">
            <w:pPr>
              <w:pStyle w:val="FieldText"/>
            </w:pPr>
          </w:p>
        </w:tc>
        <w:tc>
          <w:tcPr>
            <w:tcW w:w="1170" w:type="dxa"/>
            <w:vAlign w:val="bottom"/>
          </w:tcPr>
          <w:p w:rsidR="000D2539" w:rsidRPr="005114CE" w:rsidRDefault="000D2539" w:rsidP="00490804">
            <w:pPr>
              <w:pStyle w:val="Heading4"/>
            </w:pPr>
            <w:r w:rsidRPr="005114CE">
              <w:t>Supervisor:</w:t>
            </w:r>
          </w:p>
        </w:tc>
        <w:tc>
          <w:tcPr>
            <w:tcW w:w="2070" w:type="dxa"/>
            <w:tcBorders>
              <w:top w:val="single" w:sz="4" w:space="0" w:color="auto"/>
              <w:bottom w:val="single" w:sz="4" w:space="0" w:color="auto"/>
            </w:tcBorders>
            <w:vAlign w:val="bottom"/>
          </w:tcPr>
          <w:p w:rsidR="000D2539" w:rsidRPr="009C220D" w:rsidRDefault="000D2539" w:rsidP="0014663E">
            <w:pPr>
              <w:pStyle w:val="FieldText"/>
            </w:pPr>
          </w:p>
        </w:tc>
      </w:tr>
    </w:tbl>
    <w:p w:rsidR="00C92A3C" w:rsidRDefault="00C92A3C"/>
    <w:tbl>
      <w:tblPr>
        <w:tblW w:w="5000" w:type="pct"/>
        <w:tblLayout w:type="fixed"/>
        <w:tblCellMar>
          <w:left w:w="0" w:type="dxa"/>
          <w:right w:w="0" w:type="dxa"/>
        </w:tblCellMar>
        <w:tblLook w:val="0000" w:firstRow="0" w:lastRow="0" w:firstColumn="0" w:lastColumn="0" w:noHBand="0" w:noVBand="0"/>
      </w:tblPr>
      <w:tblGrid>
        <w:gridCol w:w="1072"/>
        <w:gridCol w:w="2888"/>
        <w:gridCol w:w="1530"/>
        <w:gridCol w:w="1350"/>
        <w:gridCol w:w="1620"/>
        <w:gridCol w:w="1620"/>
      </w:tblGrid>
      <w:tr w:rsidR="008F5BCD" w:rsidRPr="00613129" w:rsidTr="00BC07E3">
        <w:trPr>
          <w:trHeight w:val="288"/>
        </w:trPr>
        <w:tc>
          <w:tcPr>
            <w:tcW w:w="1072" w:type="dxa"/>
            <w:vAlign w:val="bottom"/>
          </w:tcPr>
          <w:p w:rsidR="008F5BCD" w:rsidRPr="005114CE" w:rsidRDefault="008F5BCD" w:rsidP="00490804">
            <w:r w:rsidRPr="005114CE">
              <w:t>Job Title:</w:t>
            </w:r>
          </w:p>
        </w:tc>
        <w:tc>
          <w:tcPr>
            <w:tcW w:w="2888" w:type="dxa"/>
            <w:tcBorders>
              <w:bottom w:val="single" w:sz="4" w:space="0" w:color="auto"/>
            </w:tcBorders>
            <w:vAlign w:val="bottom"/>
          </w:tcPr>
          <w:p w:rsidR="008F5BCD" w:rsidRPr="009C220D" w:rsidRDefault="008F5BCD" w:rsidP="0014663E">
            <w:pPr>
              <w:pStyle w:val="FieldText"/>
            </w:pPr>
          </w:p>
        </w:tc>
        <w:tc>
          <w:tcPr>
            <w:tcW w:w="1530" w:type="dxa"/>
            <w:vAlign w:val="bottom"/>
          </w:tcPr>
          <w:p w:rsidR="008F5BCD" w:rsidRPr="005114CE" w:rsidRDefault="008F5BCD" w:rsidP="00490804">
            <w:pPr>
              <w:pStyle w:val="Heading4"/>
            </w:pPr>
            <w:r w:rsidRPr="005114CE">
              <w:t>Starting Salary:</w:t>
            </w:r>
          </w:p>
        </w:tc>
        <w:tc>
          <w:tcPr>
            <w:tcW w:w="1350" w:type="dxa"/>
            <w:tcBorders>
              <w:bottom w:val="single" w:sz="4" w:space="0" w:color="auto"/>
            </w:tcBorders>
            <w:vAlign w:val="bottom"/>
          </w:tcPr>
          <w:p w:rsidR="008F5BCD" w:rsidRPr="009C220D" w:rsidRDefault="008F5BCD" w:rsidP="00856C35">
            <w:pPr>
              <w:pStyle w:val="FieldText"/>
            </w:pPr>
            <w:r w:rsidRPr="009C220D">
              <w:t>$</w:t>
            </w:r>
          </w:p>
        </w:tc>
        <w:tc>
          <w:tcPr>
            <w:tcW w:w="1620" w:type="dxa"/>
            <w:vAlign w:val="bottom"/>
          </w:tcPr>
          <w:p w:rsidR="008F5BCD" w:rsidRPr="005114CE" w:rsidRDefault="008F5BCD" w:rsidP="00490804">
            <w:pPr>
              <w:pStyle w:val="Heading4"/>
            </w:pPr>
            <w:r w:rsidRPr="005114CE">
              <w:t>Ending Salary:</w:t>
            </w:r>
          </w:p>
        </w:tc>
        <w:tc>
          <w:tcPr>
            <w:tcW w:w="1620" w:type="dxa"/>
            <w:tcBorders>
              <w:bottom w:val="single" w:sz="4" w:space="0" w:color="auto"/>
            </w:tcBorders>
            <w:vAlign w:val="bottom"/>
          </w:tcPr>
          <w:p w:rsidR="008F5BCD" w:rsidRPr="009C220D" w:rsidRDefault="008F5BCD" w:rsidP="00856C35">
            <w:pPr>
              <w:pStyle w:val="FieldText"/>
            </w:pPr>
            <w:r w:rsidRPr="009C220D">
              <w:t>$</w:t>
            </w:r>
          </w:p>
        </w:tc>
      </w:tr>
    </w:tbl>
    <w:p w:rsidR="00C92A3C" w:rsidRDefault="00C92A3C"/>
    <w:tbl>
      <w:tblPr>
        <w:tblW w:w="5000" w:type="pct"/>
        <w:tblLayout w:type="fixed"/>
        <w:tblCellMar>
          <w:left w:w="0" w:type="dxa"/>
          <w:right w:w="0" w:type="dxa"/>
        </w:tblCellMar>
        <w:tblLook w:val="0000" w:firstRow="0" w:lastRow="0" w:firstColumn="0" w:lastColumn="0" w:noHBand="0" w:noVBand="0"/>
      </w:tblPr>
      <w:tblGrid>
        <w:gridCol w:w="1491"/>
        <w:gridCol w:w="8589"/>
      </w:tblGrid>
      <w:tr w:rsidR="000D2539" w:rsidRPr="00613129" w:rsidTr="00BC07E3">
        <w:trPr>
          <w:trHeight w:val="288"/>
        </w:trPr>
        <w:tc>
          <w:tcPr>
            <w:tcW w:w="1491" w:type="dxa"/>
            <w:vAlign w:val="bottom"/>
          </w:tcPr>
          <w:p w:rsidR="000D2539" w:rsidRPr="005114CE" w:rsidRDefault="000D2539" w:rsidP="00490804">
            <w:r w:rsidRPr="005114CE">
              <w:t>Responsibilities:</w:t>
            </w:r>
          </w:p>
        </w:tc>
        <w:tc>
          <w:tcPr>
            <w:tcW w:w="8589" w:type="dxa"/>
            <w:tcBorders>
              <w:bottom w:val="single" w:sz="4" w:space="0" w:color="auto"/>
            </w:tcBorders>
            <w:vAlign w:val="bottom"/>
          </w:tcPr>
          <w:p w:rsidR="000D2539" w:rsidRPr="009C220D" w:rsidRDefault="000D2539" w:rsidP="0014663E">
            <w:pPr>
              <w:pStyle w:val="FieldText"/>
            </w:pPr>
          </w:p>
        </w:tc>
      </w:tr>
    </w:tbl>
    <w:p w:rsidR="00C92A3C" w:rsidRDefault="00C92A3C"/>
    <w:tbl>
      <w:tblPr>
        <w:tblW w:w="5000" w:type="pct"/>
        <w:tblLayout w:type="fixed"/>
        <w:tblCellMar>
          <w:left w:w="0" w:type="dxa"/>
          <w:right w:w="0" w:type="dxa"/>
        </w:tblCellMar>
        <w:tblLook w:val="0000" w:firstRow="0" w:lastRow="0" w:firstColumn="0" w:lastColumn="0" w:noHBand="0" w:noVBand="0"/>
      </w:tblPr>
      <w:tblGrid>
        <w:gridCol w:w="1080"/>
        <w:gridCol w:w="1440"/>
        <w:gridCol w:w="450"/>
        <w:gridCol w:w="1800"/>
        <w:gridCol w:w="2070"/>
        <w:gridCol w:w="3240"/>
      </w:tblGrid>
      <w:tr w:rsidR="000D2539" w:rsidRPr="00613129" w:rsidTr="00BC07E3">
        <w:trPr>
          <w:trHeight w:val="288"/>
        </w:trPr>
        <w:tc>
          <w:tcPr>
            <w:tcW w:w="1080" w:type="dxa"/>
            <w:vAlign w:val="bottom"/>
          </w:tcPr>
          <w:p w:rsidR="000D2539" w:rsidRPr="005114CE" w:rsidRDefault="000D2539" w:rsidP="00490804">
            <w:r w:rsidRPr="005114CE">
              <w:t>From:</w:t>
            </w:r>
          </w:p>
        </w:tc>
        <w:tc>
          <w:tcPr>
            <w:tcW w:w="1440" w:type="dxa"/>
            <w:tcBorders>
              <w:bottom w:val="single" w:sz="4" w:space="0" w:color="auto"/>
            </w:tcBorders>
            <w:vAlign w:val="bottom"/>
          </w:tcPr>
          <w:p w:rsidR="000D2539" w:rsidRPr="009C220D" w:rsidRDefault="000D2539" w:rsidP="0014663E">
            <w:pPr>
              <w:pStyle w:val="FieldText"/>
            </w:pPr>
          </w:p>
        </w:tc>
        <w:tc>
          <w:tcPr>
            <w:tcW w:w="450" w:type="dxa"/>
            <w:vAlign w:val="bottom"/>
          </w:tcPr>
          <w:p w:rsidR="000D2539" w:rsidRPr="005114CE" w:rsidRDefault="000D2539" w:rsidP="00490804">
            <w:pPr>
              <w:pStyle w:val="Heading4"/>
            </w:pPr>
            <w:r w:rsidRPr="005114CE">
              <w:t>To:</w:t>
            </w:r>
          </w:p>
        </w:tc>
        <w:tc>
          <w:tcPr>
            <w:tcW w:w="1800" w:type="dxa"/>
            <w:tcBorders>
              <w:bottom w:val="single" w:sz="4" w:space="0" w:color="auto"/>
            </w:tcBorders>
            <w:vAlign w:val="bottom"/>
          </w:tcPr>
          <w:p w:rsidR="000D2539" w:rsidRPr="009C220D" w:rsidRDefault="000D2539" w:rsidP="0014663E">
            <w:pPr>
              <w:pStyle w:val="FieldText"/>
            </w:pPr>
          </w:p>
        </w:tc>
        <w:tc>
          <w:tcPr>
            <w:tcW w:w="2070" w:type="dxa"/>
            <w:vAlign w:val="bottom"/>
          </w:tcPr>
          <w:p w:rsidR="000D2539" w:rsidRPr="005114CE" w:rsidRDefault="007E56C4" w:rsidP="00490804">
            <w:pPr>
              <w:pStyle w:val="Heading4"/>
            </w:pPr>
            <w:r>
              <w:t>Reason for L</w:t>
            </w:r>
            <w:r w:rsidR="000D2539" w:rsidRPr="005114CE">
              <w:t>eaving:</w:t>
            </w:r>
          </w:p>
        </w:tc>
        <w:tc>
          <w:tcPr>
            <w:tcW w:w="3240" w:type="dxa"/>
            <w:tcBorders>
              <w:bottom w:val="single" w:sz="4" w:space="0" w:color="auto"/>
            </w:tcBorders>
            <w:vAlign w:val="bottom"/>
          </w:tcPr>
          <w:p w:rsidR="000D2539" w:rsidRPr="009C220D" w:rsidRDefault="000D2539" w:rsidP="0014663E">
            <w:pPr>
              <w:pStyle w:val="FieldText"/>
            </w:pPr>
          </w:p>
        </w:tc>
      </w:tr>
    </w:tbl>
    <w:p w:rsidR="00BC07E3" w:rsidRDefault="00BC07E3"/>
    <w:tbl>
      <w:tblPr>
        <w:tblW w:w="5000" w:type="pct"/>
        <w:tblLayout w:type="fixed"/>
        <w:tblCellMar>
          <w:left w:w="0" w:type="dxa"/>
          <w:right w:w="0" w:type="dxa"/>
        </w:tblCellMar>
        <w:tblLook w:val="0000" w:firstRow="0" w:lastRow="0" w:firstColumn="0" w:lastColumn="0" w:noHBand="0" w:noVBand="0"/>
      </w:tblPr>
      <w:tblGrid>
        <w:gridCol w:w="5040"/>
        <w:gridCol w:w="900"/>
        <w:gridCol w:w="900"/>
        <w:gridCol w:w="3240"/>
      </w:tblGrid>
      <w:tr w:rsidR="000D2539" w:rsidRPr="00613129" w:rsidTr="00176E67">
        <w:tc>
          <w:tcPr>
            <w:tcW w:w="5040" w:type="dxa"/>
            <w:vAlign w:val="bottom"/>
          </w:tcPr>
          <w:p w:rsidR="000D2539" w:rsidRPr="005114CE" w:rsidRDefault="000D2539" w:rsidP="00490804">
            <w:r w:rsidRPr="005114CE">
              <w:t>May we contact your previous supervisor for a reference?</w:t>
            </w:r>
          </w:p>
        </w:tc>
        <w:tc>
          <w:tcPr>
            <w:tcW w:w="900" w:type="dxa"/>
            <w:vAlign w:val="bottom"/>
          </w:tcPr>
          <w:p w:rsidR="000D2539" w:rsidRPr="009C220D" w:rsidRDefault="000D2539" w:rsidP="00490804">
            <w:pPr>
              <w:pStyle w:val="Checkbox"/>
            </w:pPr>
            <w:r>
              <w:t>YES</w:t>
            </w:r>
          </w:p>
          <w:p w:rsidR="000D2539" w:rsidRPr="005114CE" w:rsidRDefault="00724FA4" w:rsidP="0014663E">
            <w:pPr>
              <w:pStyle w:val="Checkbox"/>
            </w:pPr>
            <w:r w:rsidRPr="005114CE">
              <w:fldChar w:fldCharType="begin">
                <w:ffData>
                  <w:name w:val="Check3"/>
                  <w:enabled/>
                  <w:calcOnExit w:val="0"/>
                  <w:checkBox>
                    <w:sizeAuto/>
                    <w:default w:val="0"/>
                  </w:checkBox>
                </w:ffData>
              </w:fldChar>
            </w:r>
            <w:r w:rsidR="000D2539" w:rsidRPr="005114CE">
              <w:instrText xml:space="preserve"> FORMCHECKBOX </w:instrText>
            </w:r>
            <w:r w:rsidR="00F40289">
              <w:fldChar w:fldCharType="separate"/>
            </w:r>
            <w:r w:rsidRPr="005114CE">
              <w:fldChar w:fldCharType="end"/>
            </w:r>
          </w:p>
        </w:tc>
        <w:tc>
          <w:tcPr>
            <w:tcW w:w="900" w:type="dxa"/>
            <w:vAlign w:val="bottom"/>
          </w:tcPr>
          <w:p w:rsidR="000D2539" w:rsidRPr="009C220D" w:rsidRDefault="000D2539" w:rsidP="00490804">
            <w:pPr>
              <w:pStyle w:val="Checkbox"/>
            </w:pPr>
            <w:r>
              <w:t>NO</w:t>
            </w:r>
          </w:p>
          <w:p w:rsidR="000D2539" w:rsidRPr="005114CE" w:rsidRDefault="00724FA4" w:rsidP="0014663E">
            <w:pPr>
              <w:pStyle w:val="Checkbox"/>
            </w:pPr>
            <w:r w:rsidRPr="005114CE">
              <w:fldChar w:fldCharType="begin">
                <w:ffData>
                  <w:name w:val="Check4"/>
                  <w:enabled/>
                  <w:calcOnExit w:val="0"/>
                  <w:checkBox>
                    <w:sizeAuto/>
                    <w:default w:val="0"/>
                  </w:checkBox>
                </w:ffData>
              </w:fldChar>
            </w:r>
            <w:r w:rsidR="000D2539" w:rsidRPr="005114CE">
              <w:instrText xml:space="preserve"> FORMCHECKBOX </w:instrText>
            </w:r>
            <w:r w:rsidR="00F40289">
              <w:fldChar w:fldCharType="separate"/>
            </w:r>
            <w:r w:rsidRPr="005114CE">
              <w:fldChar w:fldCharType="end"/>
            </w:r>
          </w:p>
        </w:tc>
        <w:tc>
          <w:tcPr>
            <w:tcW w:w="3240" w:type="dxa"/>
            <w:vAlign w:val="bottom"/>
          </w:tcPr>
          <w:p w:rsidR="000D2539" w:rsidRPr="005114CE" w:rsidRDefault="000D2539" w:rsidP="005557F6">
            <w:pPr>
              <w:rPr>
                <w:szCs w:val="19"/>
              </w:rPr>
            </w:pPr>
          </w:p>
        </w:tc>
      </w:tr>
      <w:tr w:rsidR="00176E67" w:rsidRPr="00613129" w:rsidTr="00176E67">
        <w:tc>
          <w:tcPr>
            <w:tcW w:w="5040" w:type="dxa"/>
            <w:tcBorders>
              <w:bottom w:val="single" w:sz="4" w:space="0" w:color="auto"/>
            </w:tcBorders>
            <w:vAlign w:val="bottom"/>
          </w:tcPr>
          <w:p w:rsidR="00176E67" w:rsidRPr="005114CE" w:rsidRDefault="00176E67" w:rsidP="00490804"/>
        </w:tc>
        <w:tc>
          <w:tcPr>
            <w:tcW w:w="900" w:type="dxa"/>
            <w:tcBorders>
              <w:bottom w:val="single" w:sz="4" w:space="0" w:color="auto"/>
            </w:tcBorders>
            <w:vAlign w:val="bottom"/>
          </w:tcPr>
          <w:p w:rsidR="00176E67" w:rsidRDefault="00176E67" w:rsidP="00490804">
            <w:pPr>
              <w:pStyle w:val="Checkbox"/>
            </w:pPr>
          </w:p>
        </w:tc>
        <w:tc>
          <w:tcPr>
            <w:tcW w:w="900" w:type="dxa"/>
            <w:tcBorders>
              <w:bottom w:val="single" w:sz="4" w:space="0" w:color="auto"/>
            </w:tcBorders>
            <w:vAlign w:val="bottom"/>
          </w:tcPr>
          <w:p w:rsidR="00176E67" w:rsidRDefault="00176E67" w:rsidP="00490804">
            <w:pPr>
              <w:pStyle w:val="Checkbox"/>
            </w:pPr>
          </w:p>
        </w:tc>
        <w:tc>
          <w:tcPr>
            <w:tcW w:w="3240" w:type="dxa"/>
            <w:tcBorders>
              <w:bottom w:val="single" w:sz="4" w:space="0" w:color="auto"/>
            </w:tcBorders>
            <w:vAlign w:val="bottom"/>
          </w:tcPr>
          <w:p w:rsidR="00176E67" w:rsidRPr="005114CE" w:rsidRDefault="00176E67" w:rsidP="005557F6">
            <w:pPr>
              <w:rPr>
                <w:szCs w:val="19"/>
              </w:rPr>
            </w:pPr>
          </w:p>
        </w:tc>
      </w:tr>
      <w:tr w:rsidR="00BC07E3" w:rsidRPr="00613129" w:rsidTr="00BC07E3">
        <w:tc>
          <w:tcPr>
            <w:tcW w:w="5040" w:type="dxa"/>
            <w:tcBorders>
              <w:top w:val="single" w:sz="4" w:space="0" w:color="auto"/>
              <w:bottom w:val="single" w:sz="4" w:space="0" w:color="auto"/>
            </w:tcBorders>
            <w:shd w:val="clear" w:color="auto" w:fill="F2F2F2" w:themeFill="background1" w:themeFillShade="F2"/>
            <w:vAlign w:val="bottom"/>
          </w:tcPr>
          <w:p w:rsidR="00BC07E3" w:rsidRPr="005114CE" w:rsidRDefault="00BC07E3" w:rsidP="00490804"/>
        </w:tc>
        <w:tc>
          <w:tcPr>
            <w:tcW w:w="900" w:type="dxa"/>
            <w:tcBorders>
              <w:top w:val="single" w:sz="4" w:space="0" w:color="auto"/>
              <w:bottom w:val="single" w:sz="4" w:space="0" w:color="auto"/>
            </w:tcBorders>
            <w:shd w:val="clear" w:color="auto" w:fill="F2F2F2" w:themeFill="background1" w:themeFillShade="F2"/>
            <w:vAlign w:val="bottom"/>
          </w:tcPr>
          <w:p w:rsidR="00BC07E3" w:rsidRDefault="00BC07E3" w:rsidP="00490804">
            <w:pPr>
              <w:pStyle w:val="Checkbox"/>
            </w:pPr>
          </w:p>
        </w:tc>
        <w:tc>
          <w:tcPr>
            <w:tcW w:w="900" w:type="dxa"/>
            <w:tcBorders>
              <w:top w:val="single" w:sz="4" w:space="0" w:color="auto"/>
              <w:bottom w:val="single" w:sz="4" w:space="0" w:color="auto"/>
            </w:tcBorders>
            <w:shd w:val="clear" w:color="auto" w:fill="F2F2F2" w:themeFill="background1" w:themeFillShade="F2"/>
            <w:vAlign w:val="bottom"/>
          </w:tcPr>
          <w:p w:rsidR="00BC07E3" w:rsidRDefault="00BC07E3" w:rsidP="00490804">
            <w:pPr>
              <w:pStyle w:val="Checkbox"/>
            </w:pPr>
          </w:p>
        </w:tc>
        <w:tc>
          <w:tcPr>
            <w:tcW w:w="3240" w:type="dxa"/>
            <w:tcBorders>
              <w:top w:val="single" w:sz="4" w:space="0" w:color="auto"/>
              <w:bottom w:val="single" w:sz="4" w:space="0" w:color="auto"/>
            </w:tcBorders>
            <w:shd w:val="clear" w:color="auto" w:fill="F2F2F2" w:themeFill="background1" w:themeFillShade="F2"/>
            <w:vAlign w:val="bottom"/>
          </w:tcPr>
          <w:p w:rsidR="00BC07E3" w:rsidRPr="005114CE" w:rsidRDefault="00BC07E3" w:rsidP="005557F6">
            <w:pPr>
              <w:rPr>
                <w:szCs w:val="19"/>
              </w:rPr>
            </w:pPr>
          </w:p>
        </w:tc>
      </w:tr>
    </w:tbl>
    <w:p w:rsidR="00C92A3C" w:rsidRDefault="00C92A3C" w:rsidP="00C92A3C"/>
    <w:tbl>
      <w:tblPr>
        <w:tblW w:w="5000" w:type="pct"/>
        <w:tblLayout w:type="fixed"/>
        <w:tblCellMar>
          <w:left w:w="0" w:type="dxa"/>
          <w:right w:w="0" w:type="dxa"/>
        </w:tblCellMar>
        <w:tblLook w:val="0000" w:firstRow="0" w:lastRow="0" w:firstColumn="0" w:lastColumn="0" w:noHBand="0" w:noVBand="0"/>
      </w:tblPr>
      <w:tblGrid>
        <w:gridCol w:w="1072"/>
        <w:gridCol w:w="5768"/>
        <w:gridCol w:w="1170"/>
        <w:gridCol w:w="2070"/>
      </w:tblGrid>
      <w:tr w:rsidR="00BC07E3" w:rsidRPr="00613129" w:rsidTr="00176E67">
        <w:trPr>
          <w:trHeight w:val="360"/>
        </w:trPr>
        <w:tc>
          <w:tcPr>
            <w:tcW w:w="1072" w:type="dxa"/>
            <w:vAlign w:val="bottom"/>
          </w:tcPr>
          <w:p w:rsidR="00BC07E3" w:rsidRPr="005114CE" w:rsidRDefault="00BC07E3" w:rsidP="00BC07E3">
            <w:r w:rsidRPr="005114CE">
              <w:t>Company:</w:t>
            </w:r>
          </w:p>
        </w:tc>
        <w:tc>
          <w:tcPr>
            <w:tcW w:w="5768" w:type="dxa"/>
            <w:tcBorders>
              <w:bottom w:val="single" w:sz="4" w:space="0" w:color="auto"/>
            </w:tcBorders>
            <w:vAlign w:val="bottom"/>
          </w:tcPr>
          <w:p w:rsidR="00BC07E3" w:rsidRPr="009C220D" w:rsidRDefault="00BC07E3" w:rsidP="00BC07E3">
            <w:pPr>
              <w:pStyle w:val="FieldText"/>
            </w:pPr>
          </w:p>
        </w:tc>
        <w:tc>
          <w:tcPr>
            <w:tcW w:w="1170" w:type="dxa"/>
            <w:vAlign w:val="bottom"/>
          </w:tcPr>
          <w:p w:rsidR="00BC07E3" w:rsidRPr="005114CE" w:rsidRDefault="00BC07E3" w:rsidP="00BC07E3">
            <w:pPr>
              <w:pStyle w:val="Heading4"/>
            </w:pPr>
            <w:r w:rsidRPr="005114CE">
              <w:t>Phone:</w:t>
            </w:r>
          </w:p>
        </w:tc>
        <w:tc>
          <w:tcPr>
            <w:tcW w:w="2070" w:type="dxa"/>
            <w:tcBorders>
              <w:bottom w:val="single" w:sz="4" w:space="0" w:color="auto"/>
            </w:tcBorders>
            <w:vAlign w:val="bottom"/>
          </w:tcPr>
          <w:p w:rsidR="00BC07E3" w:rsidRPr="009C220D" w:rsidRDefault="00BC07E3" w:rsidP="00BC07E3">
            <w:pPr>
              <w:pStyle w:val="FieldText"/>
            </w:pPr>
          </w:p>
        </w:tc>
      </w:tr>
      <w:tr w:rsidR="00BC07E3" w:rsidRPr="00613129" w:rsidTr="00176E67">
        <w:trPr>
          <w:trHeight w:val="360"/>
        </w:trPr>
        <w:tc>
          <w:tcPr>
            <w:tcW w:w="1072" w:type="dxa"/>
            <w:vAlign w:val="bottom"/>
          </w:tcPr>
          <w:p w:rsidR="00BC07E3" w:rsidRPr="005114CE" w:rsidRDefault="00BC07E3" w:rsidP="00BC07E3">
            <w:r w:rsidRPr="005114CE">
              <w:t>Address:</w:t>
            </w:r>
          </w:p>
        </w:tc>
        <w:tc>
          <w:tcPr>
            <w:tcW w:w="5768" w:type="dxa"/>
            <w:tcBorders>
              <w:top w:val="single" w:sz="4" w:space="0" w:color="auto"/>
              <w:bottom w:val="single" w:sz="4" w:space="0" w:color="auto"/>
            </w:tcBorders>
            <w:vAlign w:val="bottom"/>
          </w:tcPr>
          <w:p w:rsidR="00BC07E3" w:rsidRPr="009C220D" w:rsidRDefault="00BC07E3" w:rsidP="00BC07E3">
            <w:pPr>
              <w:pStyle w:val="FieldText"/>
            </w:pPr>
          </w:p>
        </w:tc>
        <w:tc>
          <w:tcPr>
            <w:tcW w:w="1170" w:type="dxa"/>
            <w:vAlign w:val="bottom"/>
          </w:tcPr>
          <w:p w:rsidR="00BC07E3" w:rsidRPr="005114CE" w:rsidRDefault="00BC07E3" w:rsidP="00BC07E3">
            <w:pPr>
              <w:pStyle w:val="Heading4"/>
            </w:pPr>
            <w:r w:rsidRPr="005114CE">
              <w:t>Supervisor:</w:t>
            </w:r>
          </w:p>
        </w:tc>
        <w:tc>
          <w:tcPr>
            <w:tcW w:w="2070" w:type="dxa"/>
            <w:tcBorders>
              <w:top w:val="single" w:sz="4" w:space="0" w:color="auto"/>
              <w:bottom w:val="single" w:sz="4" w:space="0" w:color="auto"/>
            </w:tcBorders>
            <w:vAlign w:val="bottom"/>
          </w:tcPr>
          <w:p w:rsidR="00BC07E3" w:rsidRPr="009C220D" w:rsidRDefault="00BC07E3" w:rsidP="00BC07E3">
            <w:pPr>
              <w:pStyle w:val="FieldText"/>
            </w:pPr>
          </w:p>
        </w:tc>
      </w:tr>
    </w:tbl>
    <w:p w:rsidR="00BC07E3" w:rsidRDefault="00BC07E3" w:rsidP="00BC07E3"/>
    <w:tbl>
      <w:tblPr>
        <w:tblW w:w="5000" w:type="pct"/>
        <w:tblLayout w:type="fixed"/>
        <w:tblCellMar>
          <w:left w:w="0" w:type="dxa"/>
          <w:right w:w="0" w:type="dxa"/>
        </w:tblCellMar>
        <w:tblLook w:val="0000" w:firstRow="0" w:lastRow="0" w:firstColumn="0" w:lastColumn="0" w:noHBand="0" w:noVBand="0"/>
      </w:tblPr>
      <w:tblGrid>
        <w:gridCol w:w="1072"/>
        <w:gridCol w:w="2888"/>
        <w:gridCol w:w="1530"/>
        <w:gridCol w:w="1350"/>
        <w:gridCol w:w="1620"/>
        <w:gridCol w:w="1620"/>
      </w:tblGrid>
      <w:tr w:rsidR="00BC07E3" w:rsidRPr="00613129" w:rsidTr="00BC07E3">
        <w:trPr>
          <w:trHeight w:val="288"/>
        </w:trPr>
        <w:tc>
          <w:tcPr>
            <w:tcW w:w="1072" w:type="dxa"/>
            <w:vAlign w:val="bottom"/>
          </w:tcPr>
          <w:p w:rsidR="00BC07E3" w:rsidRPr="005114CE" w:rsidRDefault="00BC07E3" w:rsidP="00BC07E3">
            <w:r w:rsidRPr="005114CE">
              <w:t>Job Title:</w:t>
            </w:r>
          </w:p>
        </w:tc>
        <w:tc>
          <w:tcPr>
            <w:tcW w:w="2888" w:type="dxa"/>
            <w:tcBorders>
              <w:bottom w:val="single" w:sz="4" w:space="0" w:color="auto"/>
            </w:tcBorders>
            <w:vAlign w:val="bottom"/>
          </w:tcPr>
          <w:p w:rsidR="00BC07E3" w:rsidRPr="009C220D" w:rsidRDefault="00BC07E3" w:rsidP="00BC07E3">
            <w:pPr>
              <w:pStyle w:val="FieldText"/>
            </w:pPr>
          </w:p>
        </w:tc>
        <w:tc>
          <w:tcPr>
            <w:tcW w:w="1530" w:type="dxa"/>
            <w:vAlign w:val="bottom"/>
          </w:tcPr>
          <w:p w:rsidR="00BC07E3" w:rsidRPr="005114CE" w:rsidRDefault="00BC07E3" w:rsidP="00BC07E3">
            <w:pPr>
              <w:pStyle w:val="Heading4"/>
            </w:pPr>
            <w:r w:rsidRPr="005114CE">
              <w:t>Starting Salary:</w:t>
            </w:r>
          </w:p>
        </w:tc>
        <w:tc>
          <w:tcPr>
            <w:tcW w:w="1350" w:type="dxa"/>
            <w:tcBorders>
              <w:bottom w:val="single" w:sz="4" w:space="0" w:color="auto"/>
            </w:tcBorders>
            <w:vAlign w:val="bottom"/>
          </w:tcPr>
          <w:p w:rsidR="00BC07E3" w:rsidRPr="009C220D" w:rsidRDefault="00BC07E3" w:rsidP="00BC07E3">
            <w:pPr>
              <w:pStyle w:val="FieldText"/>
            </w:pPr>
            <w:r w:rsidRPr="009C220D">
              <w:t>$</w:t>
            </w:r>
          </w:p>
        </w:tc>
        <w:tc>
          <w:tcPr>
            <w:tcW w:w="1620" w:type="dxa"/>
            <w:vAlign w:val="bottom"/>
          </w:tcPr>
          <w:p w:rsidR="00BC07E3" w:rsidRPr="005114CE" w:rsidRDefault="00BC07E3" w:rsidP="00BC07E3">
            <w:pPr>
              <w:pStyle w:val="Heading4"/>
            </w:pPr>
            <w:r w:rsidRPr="005114CE">
              <w:t>Ending Salary:</w:t>
            </w:r>
          </w:p>
        </w:tc>
        <w:tc>
          <w:tcPr>
            <w:tcW w:w="1620" w:type="dxa"/>
            <w:tcBorders>
              <w:bottom w:val="single" w:sz="4" w:space="0" w:color="auto"/>
            </w:tcBorders>
            <w:vAlign w:val="bottom"/>
          </w:tcPr>
          <w:p w:rsidR="00BC07E3" w:rsidRPr="009C220D" w:rsidRDefault="00BC07E3" w:rsidP="00BC07E3">
            <w:pPr>
              <w:pStyle w:val="FieldText"/>
            </w:pPr>
            <w:r w:rsidRPr="009C220D">
              <w:t>$</w:t>
            </w:r>
          </w:p>
        </w:tc>
      </w:tr>
    </w:tbl>
    <w:p w:rsidR="00BC07E3" w:rsidRDefault="00BC07E3" w:rsidP="00BC07E3"/>
    <w:tbl>
      <w:tblPr>
        <w:tblW w:w="5000" w:type="pct"/>
        <w:tblLayout w:type="fixed"/>
        <w:tblCellMar>
          <w:left w:w="0" w:type="dxa"/>
          <w:right w:w="0" w:type="dxa"/>
        </w:tblCellMar>
        <w:tblLook w:val="0000" w:firstRow="0" w:lastRow="0" w:firstColumn="0" w:lastColumn="0" w:noHBand="0" w:noVBand="0"/>
      </w:tblPr>
      <w:tblGrid>
        <w:gridCol w:w="1491"/>
        <w:gridCol w:w="8589"/>
      </w:tblGrid>
      <w:tr w:rsidR="00BC07E3" w:rsidRPr="00613129" w:rsidTr="00BC07E3">
        <w:trPr>
          <w:trHeight w:val="288"/>
        </w:trPr>
        <w:tc>
          <w:tcPr>
            <w:tcW w:w="1491" w:type="dxa"/>
            <w:vAlign w:val="bottom"/>
          </w:tcPr>
          <w:p w:rsidR="00BC07E3" w:rsidRPr="005114CE" w:rsidRDefault="00BC07E3" w:rsidP="00BC07E3">
            <w:r w:rsidRPr="005114CE">
              <w:t>Responsibilities:</w:t>
            </w:r>
          </w:p>
        </w:tc>
        <w:tc>
          <w:tcPr>
            <w:tcW w:w="8589" w:type="dxa"/>
            <w:tcBorders>
              <w:bottom w:val="single" w:sz="4" w:space="0" w:color="auto"/>
            </w:tcBorders>
            <w:vAlign w:val="bottom"/>
          </w:tcPr>
          <w:p w:rsidR="00BC07E3" w:rsidRPr="009C220D" w:rsidRDefault="00BC07E3" w:rsidP="00BC07E3">
            <w:pPr>
              <w:pStyle w:val="FieldText"/>
            </w:pPr>
          </w:p>
        </w:tc>
      </w:tr>
    </w:tbl>
    <w:p w:rsidR="00BC07E3" w:rsidRDefault="00BC07E3" w:rsidP="00BC07E3"/>
    <w:tbl>
      <w:tblPr>
        <w:tblW w:w="5000" w:type="pct"/>
        <w:tblLayout w:type="fixed"/>
        <w:tblCellMar>
          <w:left w:w="0" w:type="dxa"/>
          <w:right w:w="0" w:type="dxa"/>
        </w:tblCellMar>
        <w:tblLook w:val="0000" w:firstRow="0" w:lastRow="0" w:firstColumn="0" w:lastColumn="0" w:noHBand="0" w:noVBand="0"/>
      </w:tblPr>
      <w:tblGrid>
        <w:gridCol w:w="1080"/>
        <w:gridCol w:w="1440"/>
        <w:gridCol w:w="450"/>
        <w:gridCol w:w="1800"/>
        <w:gridCol w:w="2070"/>
        <w:gridCol w:w="3240"/>
      </w:tblGrid>
      <w:tr w:rsidR="00BC07E3" w:rsidRPr="00613129" w:rsidTr="00BC07E3">
        <w:trPr>
          <w:trHeight w:val="288"/>
        </w:trPr>
        <w:tc>
          <w:tcPr>
            <w:tcW w:w="1080" w:type="dxa"/>
            <w:vAlign w:val="bottom"/>
          </w:tcPr>
          <w:p w:rsidR="00BC07E3" w:rsidRPr="005114CE" w:rsidRDefault="00BC07E3" w:rsidP="00BC07E3">
            <w:r w:rsidRPr="005114CE">
              <w:t>From:</w:t>
            </w:r>
          </w:p>
        </w:tc>
        <w:tc>
          <w:tcPr>
            <w:tcW w:w="1440" w:type="dxa"/>
            <w:tcBorders>
              <w:bottom w:val="single" w:sz="4" w:space="0" w:color="auto"/>
            </w:tcBorders>
            <w:vAlign w:val="bottom"/>
          </w:tcPr>
          <w:p w:rsidR="00BC07E3" w:rsidRPr="009C220D" w:rsidRDefault="00BC07E3" w:rsidP="00BC07E3">
            <w:pPr>
              <w:pStyle w:val="FieldText"/>
            </w:pPr>
          </w:p>
        </w:tc>
        <w:tc>
          <w:tcPr>
            <w:tcW w:w="450" w:type="dxa"/>
            <w:vAlign w:val="bottom"/>
          </w:tcPr>
          <w:p w:rsidR="00BC07E3" w:rsidRPr="005114CE" w:rsidRDefault="00BC07E3" w:rsidP="00BC07E3">
            <w:pPr>
              <w:pStyle w:val="Heading4"/>
            </w:pPr>
            <w:r w:rsidRPr="005114CE">
              <w:t>To:</w:t>
            </w:r>
          </w:p>
        </w:tc>
        <w:tc>
          <w:tcPr>
            <w:tcW w:w="1800" w:type="dxa"/>
            <w:tcBorders>
              <w:bottom w:val="single" w:sz="4" w:space="0" w:color="auto"/>
            </w:tcBorders>
            <w:vAlign w:val="bottom"/>
          </w:tcPr>
          <w:p w:rsidR="00BC07E3" w:rsidRPr="009C220D" w:rsidRDefault="00BC07E3" w:rsidP="00BC07E3">
            <w:pPr>
              <w:pStyle w:val="FieldText"/>
            </w:pPr>
          </w:p>
        </w:tc>
        <w:tc>
          <w:tcPr>
            <w:tcW w:w="2070" w:type="dxa"/>
            <w:vAlign w:val="bottom"/>
          </w:tcPr>
          <w:p w:rsidR="00BC07E3" w:rsidRPr="005114CE" w:rsidRDefault="00BC07E3" w:rsidP="00BC07E3">
            <w:pPr>
              <w:pStyle w:val="Heading4"/>
            </w:pPr>
            <w:r>
              <w:t>Reason for L</w:t>
            </w:r>
            <w:r w:rsidRPr="005114CE">
              <w:t>eaving:</w:t>
            </w:r>
          </w:p>
        </w:tc>
        <w:tc>
          <w:tcPr>
            <w:tcW w:w="3240" w:type="dxa"/>
            <w:tcBorders>
              <w:bottom w:val="single" w:sz="4" w:space="0" w:color="auto"/>
            </w:tcBorders>
            <w:vAlign w:val="bottom"/>
          </w:tcPr>
          <w:p w:rsidR="00BC07E3" w:rsidRPr="009C220D" w:rsidRDefault="00BC07E3" w:rsidP="00BC07E3">
            <w:pPr>
              <w:pStyle w:val="FieldText"/>
            </w:pPr>
          </w:p>
        </w:tc>
      </w:tr>
    </w:tbl>
    <w:p w:rsidR="00BC07E3" w:rsidRDefault="00BC07E3" w:rsidP="00BC07E3"/>
    <w:tbl>
      <w:tblPr>
        <w:tblW w:w="5000" w:type="pct"/>
        <w:tblLayout w:type="fixed"/>
        <w:tblCellMar>
          <w:left w:w="0" w:type="dxa"/>
          <w:right w:w="0" w:type="dxa"/>
        </w:tblCellMar>
        <w:tblLook w:val="0000" w:firstRow="0" w:lastRow="0" w:firstColumn="0" w:lastColumn="0" w:noHBand="0" w:noVBand="0"/>
      </w:tblPr>
      <w:tblGrid>
        <w:gridCol w:w="5040"/>
        <w:gridCol w:w="900"/>
        <w:gridCol w:w="900"/>
        <w:gridCol w:w="3240"/>
      </w:tblGrid>
      <w:tr w:rsidR="00BC07E3" w:rsidRPr="00613129" w:rsidTr="00176E67">
        <w:tc>
          <w:tcPr>
            <w:tcW w:w="5040" w:type="dxa"/>
            <w:vAlign w:val="bottom"/>
          </w:tcPr>
          <w:p w:rsidR="00BC07E3" w:rsidRPr="005114CE" w:rsidRDefault="00BC07E3" w:rsidP="00BC07E3">
            <w:r w:rsidRPr="005114CE">
              <w:t>May we contact your previous supervisor for a reference?</w:t>
            </w:r>
          </w:p>
        </w:tc>
        <w:tc>
          <w:tcPr>
            <w:tcW w:w="900" w:type="dxa"/>
            <w:vAlign w:val="bottom"/>
          </w:tcPr>
          <w:p w:rsidR="00BC07E3" w:rsidRPr="009C220D" w:rsidRDefault="00BC07E3" w:rsidP="00BC07E3">
            <w:pPr>
              <w:pStyle w:val="Checkbox"/>
            </w:pPr>
            <w:r>
              <w:t>YES</w:t>
            </w:r>
          </w:p>
          <w:p w:rsidR="00BC07E3" w:rsidRPr="005114CE" w:rsidRDefault="00BC07E3" w:rsidP="00BC07E3">
            <w:pPr>
              <w:pStyle w:val="Checkbox"/>
            </w:pPr>
            <w:r w:rsidRPr="005114CE">
              <w:fldChar w:fldCharType="begin">
                <w:ffData>
                  <w:name w:val="Check3"/>
                  <w:enabled/>
                  <w:calcOnExit w:val="0"/>
                  <w:checkBox>
                    <w:sizeAuto/>
                    <w:default w:val="0"/>
                  </w:checkBox>
                </w:ffData>
              </w:fldChar>
            </w:r>
            <w:r w:rsidRPr="005114CE">
              <w:instrText xml:space="preserve"> FORMCHECKBOX </w:instrText>
            </w:r>
            <w:r w:rsidR="00F40289">
              <w:fldChar w:fldCharType="separate"/>
            </w:r>
            <w:r w:rsidRPr="005114CE">
              <w:fldChar w:fldCharType="end"/>
            </w:r>
          </w:p>
        </w:tc>
        <w:tc>
          <w:tcPr>
            <w:tcW w:w="900" w:type="dxa"/>
            <w:vAlign w:val="bottom"/>
          </w:tcPr>
          <w:p w:rsidR="00BC07E3" w:rsidRPr="009C220D" w:rsidRDefault="00BC07E3" w:rsidP="00BC07E3">
            <w:pPr>
              <w:pStyle w:val="Checkbox"/>
            </w:pPr>
            <w:r>
              <w:t>NO</w:t>
            </w:r>
          </w:p>
          <w:p w:rsidR="00BC07E3" w:rsidRPr="005114CE" w:rsidRDefault="00BC07E3" w:rsidP="00BC07E3">
            <w:pPr>
              <w:pStyle w:val="Checkbox"/>
            </w:pPr>
            <w:r w:rsidRPr="005114CE">
              <w:fldChar w:fldCharType="begin">
                <w:ffData>
                  <w:name w:val="Check4"/>
                  <w:enabled/>
                  <w:calcOnExit w:val="0"/>
                  <w:checkBox>
                    <w:sizeAuto/>
                    <w:default w:val="0"/>
                  </w:checkBox>
                </w:ffData>
              </w:fldChar>
            </w:r>
            <w:r w:rsidRPr="005114CE">
              <w:instrText xml:space="preserve"> FORMCHECKBOX </w:instrText>
            </w:r>
            <w:r w:rsidR="00F40289">
              <w:fldChar w:fldCharType="separate"/>
            </w:r>
            <w:r w:rsidRPr="005114CE">
              <w:fldChar w:fldCharType="end"/>
            </w:r>
          </w:p>
        </w:tc>
        <w:tc>
          <w:tcPr>
            <w:tcW w:w="3240" w:type="dxa"/>
            <w:vAlign w:val="bottom"/>
          </w:tcPr>
          <w:p w:rsidR="00BC07E3" w:rsidRPr="005114CE" w:rsidRDefault="00BC07E3" w:rsidP="00BC07E3">
            <w:pPr>
              <w:rPr>
                <w:szCs w:val="19"/>
              </w:rPr>
            </w:pPr>
          </w:p>
        </w:tc>
      </w:tr>
      <w:tr w:rsidR="00176E67" w:rsidRPr="00613129" w:rsidTr="00176E67">
        <w:tc>
          <w:tcPr>
            <w:tcW w:w="5040" w:type="dxa"/>
            <w:tcBorders>
              <w:bottom w:val="single" w:sz="4" w:space="0" w:color="auto"/>
            </w:tcBorders>
            <w:vAlign w:val="bottom"/>
          </w:tcPr>
          <w:p w:rsidR="00176E67" w:rsidRPr="005114CE" w:rsidRDefault="00176E67" w:rsidP="00BC07E3"/>
        </w:tc>
        <w:tc>
          <w:tcPr>
            <w:tcW w:w="900" w:type="dxa"/>
            <w:tcBorders>
              <w:bottom w:val="single" w:sz="4" w:space="0" w:color="auto"/>
            </w:tcBorders>
            <w:vAlign w:val="bottom"/>
          </w:tcPr>
          <w:p w:rsidR="00176E67" w:rsidRDefault="00176E67" w:rsidP="00BC07E3">
            <w:pPr>
              <w:pStyle w:val="Checkbox"/>
            </w:pPr>
          </w:p>
        </w:tc>
        <w:tc>
          <w:tcPr>
            <w:tcW w:w="900" w:type="dxa"/>
            <w:tcBorders>
              <w:bottom w:val="single" w:sz="4" w:space="0" w:color="auto"/>
            </w:tcBorders>
            <w:vAlign w:val="bottom"/>
          </w:tcPr>
          <w:p w:rsidR="00176E67" w:rsidRDefault="00176E67" w:rsidP="00BC07E3">
            <w:pPr>
              <w:pStyle w:val="Checkbox"/>
            </w:pPr>
          </w:p>
        </w:tc>
        <w:tc>
          <w:tcPr>
            <w:tcW w:w="3240" w:type="dxa"/>
            <w:tcBorders>
              <w:bottom w:val="single" w:sz="4" w:space="0" w:color="auto"/>
            </w:tcBorders>
            <w:vAlign w:val="bottom"/>
          </w:tcPr>
          <w:p w:rsidR="00176E67" w:rsidRPr="005114CE" w:rsidRDefault="00176E67" w:rsidP="00BC07E3">
            <w:pPr>
              <w:rPr>
                <w:szCs w:val="19"/>
              </w:rPr>
            </w:pPr>
          </w:p>
        </w:tc>
      </w:tr>
      <w:tr w:rsidR="00176E67" w:rsidRPr="00613129" w:rsidTr="00176E67">
        <w:tc>
          <w:tcPr>
            <w:tcW w:w="5040" w:type="dxa"/>
            <w:tcBorders>
              <w:top w:val="single" w:sz="4" w:space="0" w:color="auto"/>
              <w:bottom w:val="single" w:sz="4" w:space="0" w:color="auto"/>
            </w:tcBorders>
            <w:shd w:val="clear" w:color="auto" w:fill="F2F2F2" w:themeFill="background1" w:themeFillShade="F2"/>
            <w:vAlign w:val="bottom"/>
          </w:tcPr>
          <w:p w:rsidR="00176E67" w:rsidRPr="005114CE" w:rsidRDefault="00176E67" w:rsidP="00BC07E3"/>
        </w:tc>
        <w:tc>
          <w:tcPr>
            <w:tcW w:w="900" w:type="dxa"/>
            <w:tcBorders>
              <w:top w:val="single" w:sz="4" w:space="0" w:color="auto"/>
              <w:bottom w:val="single" w:sz="4" w:space="0" w:color="auto"/>
            </w:tcBorders>
            <w:shd w:val="clear" w:color="auto" w:fill="F2F2F2" w:themeFill="background1" w:themeFillShade="F2"/>
            <w:vAlign w:val="bottom"/>
          </w:tcPr>
          <w:p w:rsidR="00176E67" w:rsidRDefault="00176E67" w:rsidP="00BC07E3">
            <w:pPr>
              <w:pStyle w:val="Checkbox"/>
            </w:pPr>
          </w:p>
        </w:tc>
        <w:tc>
          <w:tcPr>
            <w:tcW w:w="900" w:type="dxa"/>
            <w:tcBorders>
              <w:top w:val="single" w:sz="4" w:space="0" w:color="auto"/>
              <w:bottom w:val="single" w:sz="4" w:space="0" w:color="auto"/>
            </w:tcBorders>
            <w:shd w:val="clear" w:color="auto" w:fill="F2F2F2" w:themeFill="background1" w:themeFillShade="F2"/>
            <w:vAlign w:val="bottom"/>
          </w:tcPr>
          <w:p w:rsidR="00176E67" w:rsidRDefault="00176E67" w:rsidP="00BC07E3">
            <w:pPr>
              <w:pStyle w:val="Checkbox"/>
            </w:pPr>
          </w:p>
        </w:tc>
        <w:tc>
          <w:tcPr>
            <w:tcW w:w="3240" w:type="dxa"/>
            <w:tcBorders>
              <w:top w:val="single" w:sz="4" w:space="0" w:color="auto"/>
              <w:bottom w:val="single" w:sz="4" w:space="0" w:color="auto"/>
            </w:tcBorders>
            <w:shd w:val="clear" w:color="auto" w:fill="F2F2F2" w:themeFill="background1" w:themeFillShade="F2"/>
            <w:vAlign w:val="bottom"/>
          </w:tcPr>
          <w:p w:rsidR="00176E67" w:rsidRPr="005114CE" w:rsidRDefault="00176E67" w:rsidP="00BC07E3">
            <w:pPr>
              <w:rPr>
                <w:szCs w:val="19"/>
              </w:rPr>
            </w:pPr>
          </w:p>
        </w:tc>
      </w:tr>
    </w:tbl>
    <w:p w:rsidR="00BC07E3" w:rsidRDefault="00BC07E3" w:rsidP="00BC07E3"/>
    <w:tbl>
      <w:tblPr>
        <w:tblW w:w="5000" w:type="pct"/>
        <w:tblLayout w:type="fixed"/>
        <w:tblCellMar>
          <w:left w:w="0" w:type="dxa"/>
          <w:right w:w="0" w:type="dxa"/>
        </w:tblCellMar>
        <w:tblLook w:val="0000" w:firstRow="0" w:lastRow="0" w:firstColumn="0" w:lastColumn="0" w:noHBand="0" w:noVBand="0"/>
      </w:tblPr>
      <w:tblGrid>
        <w:gridCol w:w="1072"/>
        <w:gridCol w:w="5768"/>
        <w:gridCol w:w="1170"/>
        <w:gridCol w:w="2070"/>
      </w:tblGrid>
      <w:tr w:rsidR="00BC07E3" w:rsidRPr="00613129" w:rsidTr="00176E67">
        <w:trPr>
          <w:trHeight w:val="360"/>
        </w:trPr>
        <w:tc>
          <w:tcPr>
            <w:tcW w:w="1072" w:type="dxa"/>
            <w:vAlign w:val="bottom"/>
          </w:tcPr>
          <w:p w:rsidR="00BC07E3" w:rsidRPr="005114CE" w:rsidRDefault="00BC07E3" w:rsidP="00BC07E3">
            <w:r w:rsidRPr="005114CE">
              <w:t>Company:</w:t>
            </w:r>
          </w:p>
        </w:tc>
        <w:tc>
          <w:tcPr>
            <w:tcW w:w="5768" w:type="dxa"/>
            <w:tcBorders>
              <w:bottom w:val="single" w:sz="4" w:space="0" w:color="auto"/>
            </w:tcBorders>
            <w:vAlign w:val="bottom"/>
          </w:tcPr>
          <w:p w:rsidR="00BC07E3" w:rsidRPr="009C220D" w:rsidRDefault="00BC07E3" w:rsidP="00BC07E3">
            <w:pPr>
              <w:pStyle w:val="FieldText"/>
            </w:pPr>
          </w:p>
        </w:tc>
        <w:tc>
          <w:tcPr>
            <w:tcW w:w="1170" w:type="dxa"/>
            <w:vAlign w:val="bottom"/>
          </w:tcPr>
          <w:p w:rsidR="00BC07E3" w:rsidRPr="005114CE" w:rsidRDefault="00BC07E3" w:rsidP="00BC07E3">
            <w:pPr>
              <w:pStyle w:val="Heading4"/>
            </w:pPr>
            <w:r w:rsidRPr="005114CE">
              <w:t>Phone:</w:t>
            </w:r>
          </w:p>
        </w:tc>
        <w:tc>
          <w:tcPr>
            <w:tcW w:w="2070" w:type="dxa"/>
            <w:tcBorders>
              <w:bottom w:val="single" w:sz="4" w:space="0" w:color="auto"/>
            </w:tcBorders>
            <w:vAlign w:val="bottom"/>
          </w:tcPr>
          <w:p w:rsidR="00BC07E3" w:rsidRPr="009C220D" w:rsidRDefault="00BC07E3" w:rsidP="00BC07E3">
            <w:pPr>
              <w:pStyle w:val="FieldText"/>
            </w:pPr>
          </w:p>
        </w:tc>
      </w:tr>
      <w:tr w:rsidR="00BC07E3" w:rsidRPr="00613129" w:rsidTr="00176E67">
        <w:trPr>
          <w:trHeight w:val="360"/>
        </w:trPr>
        <w:tc>
          <w:tcPr>
            <w:tcW w:w="1072" w:type="dxa"/>
            <w:vAlign w:val="bottom"/>
          </w:tcPr>
          <w:p w:rsidR="00BC07E3" w:rsidRPr="005114CE" w:rsidRDefault="00BC07E3" w:rsidP="00BC07E3">
            <w:r w:rsidRPr="005114CE">
              <w:t>Address:</w:t>
            </w:r>
          </w:p>
        </w:tc>
        <w:tc>
          <w:tcPr>
            <w:tcW w:w="5768" w:type="dxa"/>
            <w:tcBorders>
              <w:top w:val="single" w:sz="4" w:space="0" w:color="auto"/>
              <w:bottom w:val="single" w:sz="4" w:space="0" w:color="auto"/>
            </w:tcBorders>
            <w:vAlign w:val="bottom"/>
          </w:tcPr>
          <w:p w:rsidR="00BC07E3" w:rsidRPr="009C220D" w:rsidRDefault="00BC07E3" w:rsidP="00BC07E3">
            <w:pPr>
              <w:pStyle w:val="FieldText"/>
            </w:pPr>
          </w:p>
        </w:tc>
        <w:tc>
          <w:tcPr>
            <w:tcW w:w="1170" w:type="dxa"/>
            <w:vAlign w:val="bottom"/>
          </w:tcPr>
          <w:p w:rsidR="00BC07E3" w:rsidRPr="005114CE" w:rsidRDefault="00BC07E3" w:rsidP="00BC07E3">
            <w:pPr>
              <w:pStyle w:val="Heading4"/>
            </w:pPr>
            <w:r w:rsidRPr="005114CE">
              <w:t>Supervisor:</w:t>
            </w:r>
          </w:p>
        </w:tc>
        <w:tc>
          <w:tcPr>
            <w:tcW w:w="2070" w:type="dxa"/>
            <w:tcBorders>
              <w:top w:val="single" w:sz="4" w:space="0" w:color="auto"/>
              <w:bottom w:val="single" w:sz="4" w:space="0" w:color="auto"/>
            </w:tcBorders>
            <w:vAlign w:val="bottom"/>
          </w:tcPr>
          <w:p w:rsidR="00BC07E3" w:rsidRPr="009C220D" w:rsidRDefault="00BC07E3" w:rsidP="00BC07E3">
            <w:pPr>
              <w:pStyle w:val="FieldText"/>
            </w:pPr>
          </w:p>
        </w:tc>
      </w:tr>
    </w:tbl>
    <w:p w:rsidR="00BC07E3" w:rsidRDefault="00BC07E3" w:rsidP="00BC07E3"/>
    <w:tbl>
      <w:tblPr>
        <w:tblW w:w="5000" w:type="pct"/>
        <w:tblLayout w:type="fixed"/>
        <w:tblCellMar>
          <w:left w:w="0" w:type="dxa"/>
          <w:right w:w="0" w:type="dxa"/>
        </w:tblCellMar>
        <w:tblLook w:val="0000" w:firstRow="0" w:lastRow="0" w:firstColumn="0" w:lastColumn="0" w:noHBand="0" w:noVBand="0"/>
      </w:tblPr>
      <w:tblGrid>
        <w:gridCol w:w="1072"/>
        <w:gridCol w:w="2888"/>
        <w:gridCol w:w="1530"/>
        <w:gridCol w:w="1350"/>
        <w:gridCol w:w="1620"/>
        <w:gridCol w:w="1620"/>
      </w:tblGrid>
      <w:tr w:rsidR="00BC07E3" w:rsidRPr="00613129" w:rsidTr="00BC07E3">
        <w:trPr>
          <w:trHeight w:val="288"/>
        </w:trPr>
        <w:tc>
          <w:tcPr>
            <w:tcW w:w="1072" w:type="dxa"/>
            <w:vAlign w:val="bottom"/>
          </w:tcPr>
          <w:p w:rsidR="00BC07E3" w:rsidRPr="005114CE" w:rsidRDefault="00BC07E3" w:rsidP="00BC07E3">
            <w:r w:rsidRPr="005114CE">
              <w:t>Job Title:</w:t>
            </w:r>
          </w:p>
        </w:tc>
        <w:tc>
          <w:tcPr>
            <w:tcW w:w="2888" w:type="dxa"/>
            <w:tcBorders>
              <w:bottom w:val="single" w:sz="4" w:space="0" w:color="auto"/>
            </w:tcBorders>
            <w:vAlign w:val="bottom"/>
          </w:tcPr>
          <w:p w:rsidR="00BC07E3" w:rsidRPr="009C220D" w:rsidRDefault="00BC07E3" w:rsidP="00BC07E3">
            <w:pPr>
              <w:pStyle w:val="FieldText"/>
            </w:pPr>
          </w:p>
        </w:tc>
        <w:tc>
          <w:tcPr>
            <w:tcW w:w="1530" w:type="dxa"/>
            <w:vAlign w:val="bottom"/>
          </w:tcPr>
          <w:p w:rsidR="00BC07E3" w:rsidRPr="005114CE" w:rsidRDefault="00BC07E3" w:rsidP="00BC07E3">
            <w:pPr>
              <w:pStyle w:val="Heading4"/>
            </w:pPr>
            <w:r w:rsidRPr="005114CE">
              <w:t>Starting Salary:</w:t>
            </w:r>
          </w:p>
        </w:tc>
        <w:tc>
          <w:tcPr>
            <w:tcW w:w="1350" w:type="dxa"/>
            <w:tcBorders>
              <w:bottom w:val="single" w:sz="4" w:space="0" w:color="auto"/>
            </w:tcBorders>
            <w:vAlign w:val="bottom"/>
          </w:tcPr>
          <w:p w:rsidR="00BC07E3" w:rsidRPr="009C220D" w:rsidRDefault="00BC07E3" w:rsidP="00BC07E3">
            <w:pPr>
              <w:pStyle w:val="FieldText"/>
            </w:pPr>
            <w:r w:rsidRPr="009C220D">
              <w:t>$</w:t>
            </w:r>
          </w:p>
        </w:tc>
        <w:tc>
          <w:tcPr>
            <w:tcW w:w="1620" w:type="dxa"/>
            <w:vAlign w:val="bottom"/>
          </w:tcPr>
          <w:p w:rsidR="00BC07E3" w:rsidRPr="005114CE" w:rsidRDefault="00BC07E3" w:rsidP="00BC07E3">
            <w:pPr>
              <w:pStyle w:val="Heading4"/>
            </w:pPr>
            <w:r w:rsidRPr="005114CE">
              <w:t>Ending Salary:</w:t>
            </w:r>
          </w:p>
        </w:tc>
        <w:tc>
          <w:tcPr>
            <w:tcW w:w="1620" w:type="dxa"/>
            <w:tcBorders>
              <w:bottom w:val="single" w:sz="4" w:space="0" w:color="auto"/>
            </w:tcBorders>
            <w:vAlign w:val="bottom"/>
          </w:tcPr>
          <w:p w:rsidR="00BC07E3" w:rsidRPr="009C220D" w:rsidRDefault="00BC07E3" w:rsidP="00BC07E3">
            <w:pPr>
              <w:pStyle w:val="FieldText"/>
            </w:pPr>
            <w:r w:rsidRPr="009C220D">
              <w:t>$</w:t>
            </w:r>
          </w:p>
        </w:tc>
      </w:tr>
    </w:tbl>
    <w:p w:rsidR="00BC07E3" w:rsidRDefault="00BC07E3" w:rsidP="00BC07E3"/>
    <w:tbl>
      <w:tblPr>
        <w:tblW w:w="5000" w:type="pct"/>
        <w:tblLayout w:type="fixed"/>
        <w:tblCellMar>
          <w:left w:w="0" w:type="dxa"/>
          <w:right w:w="0" w:type="dxa"/>
        </w:tblCellMar>
        <w:tblLook w:val="0000" w:firstRow="0" w:lastRow="0" w:firstColumn="0" w:lastColumn="0" w:noHBand="0" w:noVBand="0"/>
      </w:tblPr>
      <w:tblGrid>
        <w:gridCol w:w="1491"/>
        <w:gridCol w:w="8589"/>
      </w:tblGrid>
      <w:tr w:rsidR="00BC07E3" w:rsidRPr="00613129" w:rsidTr="00BC07E3">
        <w:trPr>
          <w:trHeight w:val="288"/>
        </w:trPr>
        <w:tc>
          <w:tcPr>
            <w:tcW w:w="1491" w:type="dxa"/>
            <w:vAlign w:val="bottom"/>
          </w:tcPr>
          <w:p w:rsidR="00BC07E3" w:rsidRPr="005114CE" w:rsidRDefault="00BC07E3" w:rsidP="00BC07E3">
            <w:r w:rsidRPr="005114CE">
              <w:t>Responsibilities:</w:t>
            </w:r>
          </w:p>
        </w:tc>
        <w:tc>
          <w:tcPr>
            <w:tcW w:w="8589" w:type="dxa"/>
            <w:tcBorders>
              <w:bottom w:val="single" w:sz="4" w:space="0" w:color="auto"/>
            </w:tcBorders>
            <w:vAlign w:val="bottom"/>
          </w:tcPr>
          <w:p w:rsidR="00BC07E3" w:rsidRPr="009C220D" w:rsidRDefault="00BC07E3" w:rsidP="00BC07E3">
            <w:pPr>
              <w:pStyle w:val="FieldText"/>
            </w:pPr>
          </w:p>
        </w:tc>
      </w:tr>
    </w:tbl>
    <w:p w:rsidR="00BC07E3" w:rsidRDefault="00BC07E3" w:rsidP="00BC07E3"/>
    <w:tbl>
      <w:tblPr>
        <w:tblW w:w="5000" w:type="pct"/>
        <w:tblLayout w:type="fixed"/>
        <w:tblCellMar>
          <w:left w:w="0" w:type="dxa"/>
          <w:right w:w="0" w:type="dxa"/>
        </w:tblCellMar>
        <w:tblLook w:val="0000" w:firstRow="0" w:lastRow="0" w:firstColumn="0" w:lastColumn="0" w:noHBand="0" w:noVBand="0"/>
      </w:tblPr>
      <w:tblGrid>
        <w:gridCol w:w="1080"/>
        <w:gridCol w:w="1440"/>
        <w:gridCol w:w="450"/>
        <w:gridCol w:w="1800"/>
        <w:gridCol w:w="2070"/>
        <w:gridCol w:w="3240"/>
      </w:tblGrid>
      <w:tr w:rsidR="00BC07E3" w:rsidRPr="00613129" w:rsidTr="00BC07E3">
        <w:trPr>
          <w:trHeight w:val="288"/>
        </w:trPr>
        <w:tc>
          <w:tcPr>
            <w:tcW w:w="1080" w:type="dxa"/>
            <w:vAlign w:val="bottom"/>
          </w:tcPr>
          <w:p w:rsidR="00BC07E3" w:rsidRPr="005114CE" w:rsidRDefault="00BC07E3" w:rsidP="00BC07E3">
            <w:r w:rsidRPr="005114CE">
              <w:t>From:</w:t>
            </w:r>
          </w:p>
        </w:tc>
        <w:tc>
          <w:tcPr>
            <w:tcW w:w="1440" w:type="dxa"/>
            <w:tcBorders>
              <w:bottom w:val="single" w:sz="4" w:space="0" w:color="auto"/>
            </w:tcBorders>
            <w:vAlign w:val="bottom"/>
          </w:tcPr>
          <w:p w:rsidR="00BC07E3" w:rsidRPr="009C220D" w:rsidRDefault="00BC07E3" w:rsidP="00BC07E3">
            <w:pPr>
              <w:pStyle w:val="FieldText"/>
            </w:pPr>
          </w:p>
        </w:tc>
        <w:tc>
          <w:tcPr>
            <w:tcW w:w="450" w:type="dxa"/>
            <w:vAlign w:val="bottom"/>
          </w:tcPr>
          <w:p w:rsidR="00BC07E3" w:rsidRPr="005114CE" w:rsidRDefault="00BC07E3" w:rsidP="00BC07E3">
            <w:pPr>
              <w:pStyle w:val="Heading4"/>
            </w:pPr>
            <w:r w:rsidRPr="005114CE">
              <w:t>To:</w:t>
            </w:r>
          </w:p>
        </w:tc>
        <w:tc>
          <w:tcPr>
            <w:tcW w:w="1800" w:type="dxa"/>
            <w:tcBorders>
              <w:bottom w:val="single" w:sz="4" w:space="0" w:color="auto"/>
            </w:tcBorders>
            <w:vAlign w:val="bottom"/>
          </w:tcPr>
          <w:p w:rsidR="00BC07E3" w:rsidRPr="009C220D" w:rsidRDefault="00BC07E3" w:rsidP="00BC07E3">
            <w:pPr>
              <w:pStyle w:val="FieldText"/>
            </w:pPr>
          </w:p>
        </w:tc>
        <w:tc>
          <w:tcPr>
            <w:tcW w:w="2070" w:type="dxa"/>
            <w:vAlign w:val="bottom"/>
          </w:tcPr>
          <w:p w:rsidR="00BC07E3" w:rsidRPr="005114CE" w:rsidRDefault="00BC07E3" w:rsidP="00BC07E3">
            <w:pPr>
              <w:pStyle w:val="Heading4"/>
            </w:pPr>
            <w:r>
              <w:t>Reason for L</w:t>
            </w:r>
            <w:r w:rsidRPr="005114CE">
              <w:t>eaving:</w:t>
            </w:r>
          </w:p>
        </w:tc>
        <w:tc>
          <w:tcPr>
            <w:tcW w:w="3240" w:type="dxa"/>
            <w:tcBorders>
              <w:bottom w:val="single" w:sz="4" w:space="0" w:color="auto"/>
            </w:tcBorders>
            <w:vAlign w:val="bottom"/>
          </w:tcPr>
          <w:p w:rsidR="00BC07E3" w:rsidRPr="009C220D" w:rsidRDefault="00BC07E3" w:rsidP="00BC07E3">
            <w:pPr>
              <w:pStyle w:val="FieldText"/>
            </w:pPr>
          </w:p>
        </w:tc>
      </w:tr>
    </w:tbl>
    <w:p w:rsidR="00BC07E3" w:rsidRDefault="00BC07E3" w:rsidP="00BC07E3"/>
    <w:tbl>
      <w:tblPr>
        <w:tblW w:w="5000" w:type="pct"/>
        <w:tblLayout w:type="fixed"/>
        <w:tblCellMar>
          <w:left w:w="0" w:type="dxa"/>
          <w:right w:w="0" w:type="dxa"/>
        </w:tblCellMar>
        <w:tblLook w:val="0000" w:firstRow="0" w:lastRow="0" w:firstColumn="0" w:lastColumn="0" w:noHBand="0" w:noVBand="0"/>
      </w:tblPr>
      <w:tblGrid>
        <w:gridCol w:w="5040"/>
        <w:gridCol w:w="900"/>
        <w:gridCol w:w="900"/>
        <w:gridCol w:w="3240"/>
      </w:tblGrid>
      <w:tr w:rsidR="00BC07E3" w:rsidRPr="00613129" w:rsidTr="00176E67">
        <w:tc>
          <w:tcPr>
            <w:tcW w:w="5040" w:type="dxa"/>
            <w:vAlign w:val="bottom"/>
          </w:tcPr>
          <w:p w:rsidR="00BC07E3" w:rsidRPr="005114CE" w:rsidRDefault="00BC07E3" w:rsidP="00BC07E3">
            <w:r w:rsidRPr="005114CE">
              <w:t>May we contact your previous supervisor for a reference?</w:t>
            </w:r>
          </w:p>
        </w:tc>
        <w:tc>
          <w:tcPr>
            <w:tcW w:w="900" w:type="dxa"/>
            <w:vAlign w:val="bottom"/>
          </w:tcPr>
          <w:p w:rsidR="00BC07E3" w:rsidRPr="009C220D" w:rsidRDefault="00BC07E3" w:rsidP="00BC07E3">
            <w:pPr>
              <w:pStyle w:val="Checkbox"/>
            </w:pPr>
            <w:r>
              <w:t>YES</w:t>
            </w:r>
          </w:p>
          <w:p w:rsidR="00BC07E3" w:rsidRPr="005114CE" w:rsidRDefault="00BC07E3" w:rsidP="00BC07E3">
            <w:pPr>
              <w:pStyle w:val="Checkbox"/>
            </w:pPr>
            <w:r w:rsidRPr="005114CE">
              <w:fldChar w:fldCharType="begin">
                <w:ffData>
                  <w:name w:val="Check3"/>
                  <w:enabled/>
                  <w:calcOnExit w:val="0"/>
                  <w:checkBox>
                    <w:sizeAuto/>
                    <w:default w:val="0"/>
                  </w:checkBox>
                </w:ffData>
              </w:fldChar>
            </w:r>
            <w:r w:rsidRPr="005114CE">
              <w:instrText xml:space="preserve"> FORMCHECKBOX </w:instrText>
            </w:r>
            <w:r w:rsidR="00F40289">
              <w:fldChar w:fldCharType="separate"/>
            </w:r>
            <w:r w:rsidRPr="005114CE">
              <w:fldChar w:fldCharType="end"/>
            </w:r>
          </w:p>
        </w:tc>
        <w:tc>
          <w:tcPr>
            <w:tcW w:w="900" w:type="dxa"/>
            <w:vAlign w:val="bottom"/>
          </w:tcPr>
          <w:p w:rsidR="00BC07E3" w:rsidRPr="009C220D" w:rsidRDefault="00BC07E3" w:rsidP="00BC07E3">
            <w:pPr>
              <w:pStyle w:val="Checkbox"/>
            </w:pPr>
            <w:r>
              <w:t>NO</w:t>
            </w:r>
          </w:p>
          <w:p w:rsidR="00BC07E3" w:rsidRPr="005114CE" w:rsidRDefault="00BC07E3" w:rsidP="00BC07E3">
            <w:pPr>
              <w:pStyle w:val="Checkbox"/>
            </w:pPr>
            <w:r w:rsidRPr="005114CE">
              <w:fldChar w:fldCharType="begin">
                <w:ffData>
                  <w:name w:val="Check4"/>
                  <w:enabled/>
                  <w:calcOnExit w:val="0"/>
                  <w:checkBox>
                    <w:sizeAuto/>
                    <w:default w:val="0"/>
                  </w:checkBox>
                </w:ffData>
              </w:fldChar>
            </w:r>
            <w:r w:rsidRPr="005114CE">
              <w:instrText xml:space="preserve"> FORMCHECKBOX </w:instrText>
            </w:r>
            <w:r w:rsidR="00F40289">
              <w:fldChar w:fldCharType="separate"/>
            </w:r>
            <w:r w:rsidRPr="005114CE">
              <w:fldChar w:fldCharType="end"/>
            </w:r>
          </w:p>
        </w:tc>
        <w:tc>
          <w:tcPr>
            <w:tcW w:w="3240" w:type="dxa"/>
            <w:vAlign w:val="bottom"/>
          </w:tcPr>
          <w:p w:rsidR="00BC07E3" w:rsidRPr="005114CE" w:rsidRDefault="00BC07E3" w:rsidP="00BC07E3">
            <w:pPr>
              <w:rPr>
                <w:szCs w:val="19"/>
              </w:rPr>
            </w:pPr>
          </w:p>
        </w:tc>
      </w:tr>
    </w:tbl>
    <w:p w:rsidR="00871876" w:rsidRDefault="00871876" w:rsidP="00871876">
      <w:pPr>
        <w:pStyle w:val="Heading2"/>
      </w:pPr>
      <w:r>
        <w:t>Military Service</w:t>
      </w:r>
    </w:p>
    <w:tbl>
      <w:tblPr>
        <w:tblW w:w="5000" w:type="pct"/>
        <w:tblLayout w:type="fixed"/>
        <w:tblCellMar>
          <w:left w:w="0" w:type="dxa"/>
          <w:right w:w="0" w:type="dxa"/>
        </w:tblCellMar>
        <w:tblLook w:val="0000" w:firstRow="0" w:lastRow="0" w:firstColumn="0" w:lastColumn="0" w:noHBand="0" w:noVBand="0"/>
      </w:tblPr>
      <w:tblGrid>
        <w:gridCol w:w="823"/>
        <w:gridCol w:w="5207"/>
        <w:gridCol w:w="846"/>
        <w:gridCol w:w="1314"/>
        <w:gridCol w:w="540"/>
        <w:gridCol w:w="1350"/>
      </w:tblGrid>
      <w:tr w:rsidR="000D2539" w:rsidRPr="005114CE" w:rsidTr="00176E67">
        <w:trPr>
          <w:trHeight w:val="432"/>
        </w:trPr>
        <w:tc>
          <w:tcPr>
            <w:tcW w:w="823" w:type="dxa"/>
            <w:vAlign w:val="bottom"/>
          </w:tcPr>
          <w:p w:rsidR="000D2539" w:rsidRPr="005114CE" w:rsidRDefault="000D2539" w:rsidP="00490804">
            <w:r w:rsidRPr="005114CE">
              <w:t>Branch:</w:t>
            </w:r>
          </w:p>
        </w:tc>
        <w:tc>
          <w:tcPr>
            <w:tcW w:w="5207" w:type="dxa"/>
            <w:tcBorders>
              <w:bottom w:val="single" w:sz="4" w:space="0" w:color="auto"/>
            </w:tcBorders>
            <w:vAlign w:val="bottom"/>
          </w:tcPr>
          <w:p w:rsidR="000D2539" w:rsidRPr="009C220D" w:rsidRDefault="000D2539" w:rsidP="00902964">
            <w:pPr>
              <w:pStyle w:val="FieldText"/>
            </w:pPr>
          </w:p>
        </w:tc>
        <w:tc>
          <w:tcPr>
            <w:tcW w:w="846" w:type="dxa"/>
            <w:vAlign w:val="bottom"/>
          </w:tcPr>
          <w:p w:rsidR="000D2539" w:rsidRPr="005114CE" w:rsidRDefault="000D2539" w:rsidP="00C92A3C">
            <w:pPr>
              <w:pStyle w:val="Heading4"/>
            </w:pPr>
            <w:r w:rsidRPr="005114CE">
              <w:t>From:</w:t>
            </w:r>
          </w:p>
        </w:tc>
        <w:tc>
          <w:tcPr>
            <w:tcW w:w="1314" w:type="dxa"/>
            <w:tcBorders>
              <w:bottom w:val="single" w:sz="4" w:space="0" w:color="auto"/>
            </w:tcBorders>
            <w:vAlign w:val="bottom"/>
          </w:tcPr>
          <w:p w:rsidR="000D2539" w:rsidRPr="009C220D" w:rsidRDefault="000D2539" w:rsidP="00902964">
            <w:pPr>
              <w:pStyle w:val="FieldText"/>
            </w:pPr>
          </w:p>
        </w:tc>
        <w:tc>
          <w:tcPr>
            <w:tcW w:w="540" w:type="dxa"/>
            <w:vAlign w:val="bottom"/>
          </w:tcPr>
          <w:p w:rsidR="000D2539" w:rsidRPr="005114CE" w:rsidRDefault="000D2539" w:rsidP="00C92A3C">
            <w:pPr>
              <w:pStyle w:val="Heading4"/>
            </w:pPr>
            <w:r w:rsidRPr="005114CE">
              <w:t>To:</w:t>
            </w:r>
          </w:p>
        </w:tc>
        <w:tc>
          <w:tcPr>
            <w:tcW w:w="1350" w:type="dxa"/>
            <w:tcBorders>
              <w:bottom w:val="single" w:sz="4" w:space="0" w:color="auto"/>
            </w:tcBorders>
            <w:vAlign w:val="bottom"/>
          </w:tcPr>
          <w:p w:rsidR="000D2539" w:rsidRPr="009C220D" w:rsidRDefault="000D2539" w:rsidP="00902964">
            <w:pPr>
              <w:pStyle w:val="FieldText"/>
            </w:pPr>
          </w:p>
        </w:tc>
      </w:tr>
    </w:tbl>
    <w:p w:rsidR="00C92A3C" w:rsidRDefault="00C92A3C"/>
    <w:tbl>
      <w:tblPr>
        <w:tblW w:w="5000" w:type="pct"/>
        <w:tblLayout w:type="fixed"/>
        <w:tblCellMar>
          <w:left w:w="0" w:type="dxa"/>
          <w:right w:w="0" w:type="dxa"/>
        </w:tblCellMar>
        <w:tblLook w:val="0000" w:firstRow="0" w:lastRow="0" w:firstColumn="0" w:lastColumn="0" w:noHBand="0" w:noVBand="0"/>
      </w:tblPr>
      <w:tblGrid>
        <w:gridCol w:w="1829"/>
        <w:gridCol w:w="3120"/>
        <w:gridCol w:w="1927"/>
        <w:gridCol w:w="3204"/>
      </w:tblGrid>
      <w:tr w:rsidR="000D2539" w:rsidRPr="005114CE" w:rsidTr="00176E67">
        <w:trPr>
          <w:trHeight w:val="288"/>
        </w:trPr>
        <w:tc>
          <w:tcPr>
            <w:tcW w:w="1829" w:type="dxa"/>
            <w:vAlign w:val="bottom"/>
          </w:tcPr>
          <w:p w:rsidR="000D2539" w:rsidRPr="005114CE" w:rsidRDefault="000D2539" w:rsidP="00490804">
            <w:r w:rsidRPr="005114CE">
              <w:t>Rank at Discharge:</w:t>
            </w:r>
          </w:p>
        </w:tc>
        <w:tc>
          <w:tcPr>
            <w:tcW w:w="3120" w:type="dxa"/>
            <w:tcBorders>
              <w:bottom w:val="single" w:sz="4" w:space="0" w:color="auto"/>
            </w:tcBorders>
            <w:vAlign w:val="bottom"/>
          </w:tcPr>
          <w:p w:rsidR="000D2539" w:rsidRPr="009C220D" w:rsidRDefault="000D2539" w:rsidP="00902964">
            <w:pPr>
              <w:pStyle w:val="FieldText"/>
            </w:pPr>
          </w:p>
        </w:tc>
        <w:tc>
          <w:tcPr>
            <w:tcW w:w="1927" w:type="dxa"/>
            <w:vAlign w:val="bottom"/>
          </w:tcPr>
          <w:p w:rsidR="000D2539" w:rsidRPr="005114CE" w:rsidRDefault="000D2539" w:rsidP="00C92A3C">
            <w:pPr>
              <w:pStyle w:val="Heading4"/>
            </w:pPr>
            <w:r w:rsidRPr="005114CE">
              <w:t>Type of Discharge:</w:t>
            </w:r>
          </w:p>
        </w:tc>
        <w:tc>
          <w:tcPr>
            <w:tcW w:w="3204" w:type="dxa"/>
            <w:tcBorders>
              <w:bottom w:val="single" w:sz="4" w:space="0" w:color="auto"/>
            </w:tcBorders>
            <w:vAlign w:val="bottom"/>
          </w:tcPr>
          <w:p w:rsidR="000D2539" w:rsidRPr="009C220D" w:rsidRDefault="000D2539" w:rsidP="00902964">
            <w:pPr>
              <w:pStyle w:val="FieldText"/>
            </w:pPr>
          </w:p>
        </w:tc>
      </w:tr>
    </w:tbl>
    <w:p w:rsidR="00C92A3C" w:rsidRDefault="00C92A3C"/>
    <w:tbl>
      <w:tblPr>
        <w:tblW w:w="5000" w:type="pct"/>
        <w:tblLayout w:type="fixed"/>
        <w:tblCellMar>
          <w:left w:w="0" w:type="dxa"/>
          <w:right w:w="0" w:type="dxa"/>
        </w:tblCellMar>
        <w:tblLook w:val="0000" w:firstRow="0" w:lastRow="0" w:firstColumn="0" w:lastColumn="0" w:noHBand="0" w:noVBand="0"/>
      </w:tblPr>
      <w:tblGrid>
        <w:gridCol w:w="2842"/>
        <w:gridCol w:w="7238"/>
      </w:tblGrid>
      <w:tr w:rsidR="000D2539" w:rsidRPr="005114CE" w:rsidTr="00176E67">
        <w:trPr>
          <w:trHeight w:val="288"/>
        </w:trPr>
        <w:tc>
          <w:tcPr>
            <w:tcW w:w="2842" w:type="dxa"/>
            <w:vAlign w:val="bottom"/>
          </w:tcPr>
          <w:p w:rsidR="000D2539" w:rsidRPr="005114CE" w:rsidRDefault="000D2539" w:rsidP="00490804">
            <w:r w:rsidRPr="005114CE">
              <w:t>If other than honorable, explain:</w:t>
            </w:r>
          </w:p>
        </w:tc>
        <w:tc>
          <w:tcPr>
            <w:tcW w:w="7238" w:type="dxa"/>
            <w:tcBorders>
              <w:bottom w:val="single" w:sz="4" w:space="0" w:color="auto"/>
            </w:tcBorders>
            <w:vAlign w:val="bottom"/>
          </w:tcPr>
          <w:p w:rsidR="000D2539" w:rsidRPr="009C220D" w:rsidRDefault="000D2539" w:rsidP="00902964">
            <w:pPr>
              <w:pStyle w:val="FieldText"/>
            </w:pPr>
          </w:p>
        </w:tc>
      </w:tr>
    </w:tbl>
    <w:p w:rsidR="00871876" w:rsidRDefault="00871876" w:rsidP="00871876">
      <w:pPr>
        <w:pStyle w:val="Heading2"/>
      </w:pPr>
      <w:r w:rsidRPr="009C220D">
        <w:t>Disclaimer and Signature</w:t>
      </w:r>
    </w:p>
    <w:p w:rsidR="00871876" w:rsidRPr="005114CE" w:rsidRDefault="00871876" w:rsidP="00490804">
      <w:pPr>
        <w:pStyle w:val="Italic"/>
      </w:pPr>
      <w:r w:rsidRPr="005114CE">
        <w:t xml:space="preserve">I certify that my answers are true and complete to the best of my knowledge. </w:t>
      </w:r>
    </w:p>
    <w:p w:rsidR="00871876" w:rsidRDefault="00871876" w:rsidP="00490804">
      <w:pPr>
        <w:pStyle w:val="Italic"/>
      </w:pPr>
      <w:r w:rsidRPr="005114CE">
        <w:t>If this application leads to employment, I understand that false or misleading information in my application or interview may result in my release.</w:t>
      </w:r>
    </w:p>
    <w:p w:rsidR="00F828B9" w:rsidRDefault="00F828B9" w:rsidP="00490804">
      <w:pPr>
        <w:pStyle w:val="Italic"/>
      </w:pPr>
    </w:p>
    <w:p w:rsidR="00F40289" w:rsidRPr="00F828B9" w:rsidRDefault="00F828B9" w:rsidP="00490804">
      <w:pPr>
        <w:pStyle w:val="Italic"/>
        <w:rPr>
          <w:b/>
        </w:rPr>
      </w:pPr>
      <w:r w:rsidRPr="00F828B9">
        <w:rPr>
          <w:b/>
        </w:rPr>
        <w:t xml:space="preserve">Please accept this as consent for Fruehauf NZ Ltd to complete a </w:t>
      </w:r>
      <w:r w:rsidR="00312F4C">
        <w:rPr>
          <w:b/>
        </w:rPr>
        <w:t xml:space="preserve">Pre-Employment Initial Base-line </w:t>
      </w:r>
      <w:r w:rsidRPr="00F828B9">
        <w:rPr>
          <w:b/>
        </w:rPr>
        <w:t xml:space="preserve">Health Assessment which will include testing </w:t>
      </w:r>
      <w:r w:rsidR="00563BAA" w:rsidRPr="00F828B9">
        <w:rPr>
          <w:b/>
        </w:rPr>
        <w:t xml:space="preserve">of </w:t>
      </w:r>
      <w:r w:rsidR="00563BAA">
        <w:rPr>
          <w:b/>
        </w:rPr>
        <w:t>your</w:t>
      </w:r>
      <w:r w:rsidR="00312F4C">
        <w:rPr>
          <w:b/>
        </w:rPr>
        <w:t xml:space="preserve"> </w:t>
      </w:r>
      <w:r w:rsidRPr="00F828B9">
        <w:rPr>
          <w:b/>
        </w:rPr>
        <w:t>Lung Function, Hearing</w:t>
      </w:r>
      <w:r w:rsidR="00312F4C">
        <w:rPr>
          <w:b/>
        </w:rPr>
        <w:t xml:space="preserve">, Vision along with </w:t>
      </w:r>
      <w:r w:rsidRPr="00F828B9">
        <w:rPr>
          <w:b/>
        </w:rPr>
        <w:t xml:space="preserve">Drug </w:t>
      </w:r>
      <w:r w:rsidR="00312F4C">
        <w:rPr>
          <w:b/>
        </w:rPr>
        <w:t xml:space="preserve">and Alcohol </w:t>
      </w:r>
      <w:r w:rsidRPr="00F828B9">
        <w:rPr>
          <w:b/>
        </w:rPr>
        <w:t>Testing.</w:t>
      </w:r>
    </w:p>
    <w:p w:rsidR="00F828B9" w:rsidRPr="00871876" w:rsidRDefault="00F828B9" w:rsidP="00490804">
      <w:pPr>
        <w:pStyle w:val="Italic"/>
      </w:pPr>
      <w:bookmarkStart w:id="2" w:name="_GoBack"/>
      <w:bookmarkEnd w:id="2"/>
    </w:p>
    <w:tbl>
      <w:tblPr>
        <w:tblW w:w="5000" w:type="pct"/>
        <w:tblLayout w:type="fixed"/>
        <w:tblCellMar>
          <w:left w:w="0" w:type="dxa"/>
          <w:right w:w="0" w:type="dxa"/>
        </w:tblCellMar>
        <w:tblLook w:val="0000" w:firstRow="0" w:lastRow="0" w:firstColumn="0" w:lastColumn="0" w:noHBand="0" w:noVBand="0"/>
      </w:tblPr>
      <w:tblGrid>
        <w:gridCol w:w="1072"/>
        <w:gridCol w:w="6145"/>
        <w:gridCol w:w="674"/>
        <w:gridCol w:w="2189"/>
      </w:tblGrid>
      <w:tr w:rsidR="000D2539" w:rsidRPr="005114CE" w:rsidTr="00330050">
        <w:trPr>
          <w:trHeight w:val="432"/>
        </w:trPr>
        <w:tc>
          <w:tcPr>
            <w:tcW w:w="1072" w:type="dxa"/>
            <w:vAlign w:val="bottom"/>
          </w:tcPr>
          <w:p w:rsidR="000D2539" w:rsidRPr="005114CE" w:rsidRDefault="000D2539" w:rsidP="00490804">
            <w:r w:rsidRPr="005114CE">
              <w:t>Signature:</w:t>
            </w:r>
          </w:p>
        </w:tc>
        <w:tc>
          <w:tcPr>
            <w:tcW w:w="6145" w:type="dxa"/>
            <w:tcBorders>
              <w:bottom w:val="single" w:sz="4" w:space="0" w:color="auto"/>
            </w:tcBorders>
            <w:vAlign w:val="bottom"/>
          </w:tcPr>
          <w:p w:rsidR="000D2539" w:rsidRPr="005114CE" w:rsidRDefault="000D2539" w:rsidP="00682C69">
            <w:pPr>
              <w:pStyle w:val="FieldText"/>
            </w:pPr>
          </w:p>
        </w:tc>
        <w:tc>
          <w:tcPr>
            <w:tcW w:w="674" w:type="dxa"/>
            <w:vAlign w:val="bottom"/>
          </w:tcPr>
          <w:p w:rsidR="000D2539" w:rsidRPr="005114CE" w:rsidRDefault="000D2539" w:rsidP="00C92A3C">
            <w:pPr>
              <w:pStyle w:val="Heading4"/>
            </w:pPr>
            <w:r w:rsidRPr="005114CE">
              <w:t>Date:</w:t>
            </w:r>
          </w:p>
        </w:tc>
        <w:tc>
          <w:tcPr>
            <w:tcW w:w="2189" w:type="dxa"/>
            <w:tcBorders>
              <w:bottom w:val="single" w:sz="4" w:space="0" w:color="auto"/>
            </w:tcBorders>
            <w:vAlign w:val="bottom"/>
          </w:tcPr>
          <w:p w:rsidR="000D2539" w:rsidRPr="005114CE" w:rsidRDefault="000D2539" w:rsidP="00682C69">
            <w:pPr>
              <w:pStyle w:val="FieldText"/>
            </w:pPr>
          </w:p>
        </w:tc>
      </w:tr>
    </w:tbl>
    <w:p w:rsidR="005F6E87" w:rsidRDefault="005F6E87" w:rsidP="004E34C6"/>
    <w:p w:rsidR="00FB2EEA" w:rsidRDefault="00FB2EEA" w:rsidP="004E34C6"/>
    <w:p w:rsidR="00FB2EEA" w:rsidRDefault="00FB2EEA" w:rsidP="004E34C6"/>
    <w:p w:rsidR="00FB2EEA" w:rsidRDefault="00FB2EEA" w:rsidP="004E34C6"/>
    <w:p w:rsidR="00FB2EEA" w:rsidRDefault="00FB2EEA" w:rsidP="004E34C6"/>
    <w:p w:rsidR="00FB2EEA" w:rsidRDefault="00FB2EEA" w:rsidP="004E34C6"/>
    <w:p w:rsidR="00FB2EEA" w:rsidRDefault="00FB2EEA" w:rsidP="004E34C6"/>
    <w:p w:rsidR="00FB2EEA" w:rsidRDefault="00FB2EEA" w:rsidP="004E34C6"/>
    <w:p w:rsidR="00FB2EEA" w:rsidRDefault="00FB2EEA" w:rsidP="004E34C6"/>
    <w:p w:rsidR="00FB2EEA" w:rsidRDefault="00FB2EEA" w:rsidP="004E34C6"/>
    <w:p w:rsidR="00FB2EEA" w:rsidRDefault="00FB2EEA">
      <w:r>
        <w:br w:type="page"/>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8721"/>
      </w:tblGrid>
      <w:tr w:rsidR="00FB2EEA" w:rsidTr="00FB2EEA">
        <w:tc>
          <w:tcPr>
            <w:tcW w:w="8721" w:type="dxa"/>
            <w:tcBorders>
              <w:top w:val="single" w:sz="6" w:space="0" w:color="auto"/>
              <w:left w:val="single" w:sz="6" w:space="0" w:color="auto"/>
              <w:bottom w:val="single" w:sz="6" w:space="0" w:color="auto"/>
              <w:right w:val="single" w:sz="6" w:space="0" w:color="auto"/>
            </w:tcBorders>
            <w:shd w:val="clear" w:color="auto" w:fill="000000"/>
            <w:hideMark/>
          </w:tcPr>
          <w:p w:rsidR="00FB2EEA" w:rsidRDefault="00FB2EEA">
            <w:pPr>
              <w:pStyle w:val="Title"/>
              <w:rPr>
                <w:rFonts w:ascii="MetaCHH Normal" w:hAnsi="MetaCHH Normal"/>
                <w:color w:val="FFFFFF"/>
                <w:sz w:val="24"/>
              </w:rPr>
            </w:pPr>
            <w:r>
              <w:rPr>
                <w:rFonts w:ascii="MetaCHH Normal" w:hAnsi="MetaCHH Normal"/>
                <w:color w:val="FFFFFF"/>
                <w:sz w:val="24"/>
              </w:rPr>
              <w:lastRenderedPageBreak/>
              <w:t>PREPLACEMENT HEALTH QUESTIONNAIRE</w:t>
            </w:r>
          </w:p>
        </w:tc>
      </w:tr>
    </w:tbl>
    <w:p w:rsidR="00FB2EEA" w:rsidRDefault="00FB2EEA" w:rsidP="00FB2EEA">
      <w:pPr>
        <w:rPr>
          <w:rFonts w:ascii="MetaCHH Normal" w:hAnsi="MetaCHH Normal"/>
          <w:sz w:val="20"/>
          <w:szCs w:val="20"/>
        </w:rPr>
      </w:pPr>
    </w:p>
    <w:tbl>
      <w:tblPr>
        <w:tblW w:w="0" w:type="auto"/>
        <w:tblInd w:w="18"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870"/>
        <w:gridCol w:w="5310"/>
      </w:tblGrid>
      <w:tr w:rsidR="00FB2EEA" w:rsidTr="00FB2EEA">
        <w:trPr>
          <w:cantSplit/>
          <w:trHeight w:val="525"/>
        </w:trPr>
        <w:tc>
          <w:tcPr>
            <w:tcW w:w="3870" w:type="dxa"/>
            <w:tcBorders>
              <w:top w:val="single" w:sz="6" w:space="0" w:color="auto"/>
              <w:left w:val="single" w:sz="6" w:space="0" w:color="auto"/>
              <w:bottom w:val="nil"/>
              <w:right w:val="nil"/>
            </w:tcBorders>
          </w:tcPr>
          <w:p w:rsidR="00FB2EEA" w:rsidRDefault="00FB2EEA">
            <w:pPr>
              <w:rPr>
                <w:rFonts w:ascii="MetaCHH Normal" w:hAnsi="MetaCHH Normal"/>
                <w:b/>
                <w:sz w:val="22"/>
              </w:rPr>
            </w:pPr>
            <w:r>
              <w:rPr>
                <w:rFonts w:ascii="MetaCHH Normal" w:hAnsi="MetaCHH Normal"/>
                <w:b/>
                <w:sz w:val="22"/>
              </w:rPr>
              <w:t>Name:</w:t>
            </w:r>
          </w:p>
          <w:p w:rsidR="00FB2EEA" w:rsidRDefault="00FB2EEA">
            <w:pPr>
              <w:rPr>
                <w:rFonts w:ascii="MetaCHH Normal" w:hAnsi="MetaCHH Normal"/>
                <w:b/>
                <w:sz w:val="22"/>
              </w:rPr>
            </w:pPr>
          </w:p>
        </w:tc>
        <w:tc>
          <w:tcPr>
            <w:tcW w:w="5310" w:type="dxa"/>
            <w:tcBorders>
              <w:top w:val="single" w:sz="6" w:space="0" w:color="auto"/>
              <w:left w:val="nil"/>
              <w:bottom w:val="nil"/>
              <w:right w:val="single" w:sz="6" w:space="0" w:color="auto"/>
            </w:tcBorders>
          </w:tcPr>
          <w:p w:rsidR="00FB2EEA" w:rsidRDefault="00FB2EEA">
            <w:pPr>
              <w:rPr>
                <w:rFonts w:ascii="MetaCHH Normal" w:hAnsi="MetaCHH Normal"/>
                <w:b/>
                <w:sz w:val="22"/>
              </w:rPr>
            </w:pPr>
            <w:r>
              <w:rPr>
                <w:rFonts w:ascii="MetaCHH Normal" w:hAnsi="MetaCHH Normal"/>
                <w:b/>
                <w:sz w:val="22"/>
              </w:rPr>
              <w:t>Address:</w:t>
            </w:r>
          </w:p>
          <w:p w:rsidR="00FB2EEA" w:rsidRDefault="00FB2EEA">
            <w:pPr>
              <w:rPr>
                <w:rFonts w:ascii="MetaCHH Normal" w:hAnsi="MetaCHH Normal"/>
                <w:sz w:val="22"/>
              </w:rPr>
            </w:pPr>
          </w:p>
        </w:tc>
      </w:tr>
      <w:tr w:rsidR="00FB2EEA" w:rsidTr="00FB2EEA">
        <w:trPr>
          <w:cantSplit/>
          <w:trHeight w:val="525"/>
        </w:trPr>
        <w:tc>
          <w:tcPr>
            <w:tcW w:w="3870" w:type="dxa"/>
            <w:tcBorders>
              <w:top w:val="nil"/>
              <w:left w:val="single" w:sz="6" w:space="0" w:color="auto"/>
              <w:bottom w:val="single" w:sz="6" w:space="0" w:color="auto"/>
              <w:right w:val="nil"/>
            </w:tcBorders>
            <w:hideMark/>
          </w:tcPr>
          <w:p w:rsidR="00FB2EEA" w:rsidRDefault="00FB2EEA">
            <w:pPr>
              <w:rPr>
                <w:rFonts w:ascii="MetaCHH Normal" w:hAnsi="MetaCHH Normal"/>
                <w:b/>
                <w:sz w:val="22"/>
              </w:rPr>
            </w:pPr>
            <w:r>
              <w:rPr>
                <w:rFonts w:ascii="MetaCHH Normal" w:hAnsi="MetaCHH Normal"/>
                <w:b/>
                <w:sz w:val="22"/>
              </w:rPr>
              <w:t>Proposed Position:</w:t>
            </w:r>
          </w:p>
        </w:tc>
        <w:tc>
          <w:tcPr>
            <w:tcW w:w="5310" w:type="dxa"/>
            <w:tcBorders>
              <w:top w:val="nil"/>
              <w:left w:val="nil"/>
              <w:bottom w:val="single" w:sz="6" w:space="0" w:color="auto"/>
              <w:right w:val="single" w:sz="6" w:space="0" w:color="auto"/>
            </w:tcBorders>
          </w:tcPr>
          <w:p w:rsidR="00FB2EEA" w:rsidRDefault="00FB2EEA">
            <w:pPr>
              <w:rPr>
                <w:rFonts w:ascii="MetaCHH Normal" w:hAnsi="MetaCHH Normal"/>
                <w:b/>
                <w:sz w:val="22"/>
              </w:rPr>
            </w:pPr>
          </w:p>
        </w:tc>
      </w:tr>
    </w:tbl>
    <w:p w:rsidR="00FB2EEA" w:rsidRDefault="00FB2EEA" w:rsidP="00FB2EEA">
      <w:pPr>
        <w:rPr>
          <w:rFonts w:ascii="Times New Roman" w:hAnsi="Times New Roman"/>
          <w:sz w:val="22"/>
          <w:szCs w:val="20"/>
        </w:rPr>
      </w:pPr>
      <w:r>
        <w:rPr>
          <w:sz w:val="22"/>
        </w:rPr>
        <w:t xml:space="preserve"> </w:t>
      </w:r>
    </w:p>
    <w:p w:rsidR="00FB2EEA" w:rsidRDefault="00FB2EEA" w:rsidP="00FB2EEA">
      <w:pPr>
        <w:rPr>
          <w:rFonts w:ascii="METACHHNORMAL" w:hAnsi="METACHHNORMAL"/>
          <w:sz w:val="22"/>
        </w:rPr>
      </w:pPr>
      <w:r>
        <w:rPr>
          <w:rFonts w:ascii="METACHHNORMAL" w:hAnsi="METACHHNORMAL"/>
          <w:sz w:val="22"/>
        </w:rPr>
        <w:t>The health assessment is required to ensure that the presence of any medical condition or disability does not result in an increased risk of illness or injury to yourself or others arising from the requirements of the job for which you have applied.</w:t>
      </w:r>
    </w:p>
    <w:p w:rsidR="00FB2EEA" w:rsidRDefault="00FB2EEA" w:rsidP="00FB2EEA">
      <w:pPr>
        <w:rPr>
          <w:rFonts w:ascii="METACHHNORMAL" w:hAnsi="METACHHNORMAL"/>
          <w:sz w:val="22"/>
        </w:rPr>
      </w:pPr>
      <w:r>
        <w:rPr>
          <w:rFonts w:ascii="METACHHNORMAL" w:hAnsi="METACHHNORMAL"/>
          <w:sz w:val="22"/>
        </w:rPr>
        <w:t>The assessment will be limited to conditions which may be relevant to your current capacity to perform the essential requirements of the job and will remain co</w:t>
      </w:r>
      <w:r>
        <w:rPr>
          <w:rFonts w:ascii="METACHHNORMAL" w:hAnsi="METACHHNORMAL"/>
          <w:sz w:val="22"/>
        </w:rPr>
        <w:t>nfidential to Fruehauf NZ Ltd</w:t>
      </w:r>
      <w:r>
        <w:rPr>
          <w:rFonts w:ascii="METACHHNORMAL" w:hAnsi="METACHHNORMAL"/>
          <w:sz w:val="22"/>
        </w:rPr>
        <w:t xml:space="preserve"> and their designated medical practitioner/ Occupational Health Nurse.</w:t>
      </w:r>
    </w:p>
    <w:p w:rsidR="00FB2EEA" w:rsidRDefault="00FB2EEA" w:rsidP="00FB2EEA">
      <w:pPr>
        <w:rPr>
          <w:rFonts w:ascii="METACHHNORMAL" w:hAnsi="METACHHNORMAL"/>
          <w:sz w:val="22"/>
        </w:rPr>
      </w:pPr>
      <w:r>
        <w:rPr>
          <w:rFonts w:ascii="METACHHNORMAL" w:hAnsi="METACHHNORMAL"/>
          <w:sz w:val="22"/>
        </w:rPr>
        <w:t xml:space="preserve">Please complete the questionnaire below.  </w:t>
      </w:r>
    </w:p>
    <w:p w:rsidR="00FB2EEA" w:rsidRDefault="00FB2EEA" w:rsidP="00FB2EEA">
      <w:pPr>
        <w:rPr>
          <w:rFonts w:ascii="METACHHNORMAL" w:hAnsi="METACHHNORMAL"/>
          <w:sz w:val="22"/>
        </w:rPr>
      </w:pPr>
    </w:p>
    <w:p w:rsidR="00FB2EEA" w:rsidRDefault="00FB2EEA" w:rsidP="00FB2EEA">
      <w:pPr>
        <w:rPr>
          <w:rFonts w:ascii="METACHHNORMAL" w:hAnsi="METACHHNORMAL"/>
          <w:sz w:val="22"/>
        </w:rPr>
      </w:pPr>
      <w:r>
        <w:rPr>
          <w:rFonts w:ascii="METACHHNORMAL" w:hAnsi="METACHHNORMAL"/>
          <w:sz w:val="22"/>
        </w:rPr>
        <w:t>Depending upon the job for which you have applied, a limited clinical assessment and performance of tests may also be required.</w:t>
      </w:r>
    </w:p>
    <w:p w:rsidR="00FB2EEA" w:rsidRDefault="00FB2EEA" w:rsidP="00FB2EEA">
      <w:pPr>
        <w:rPr>
          <w:rFonts w:ascii="METACHHNORMAL" w:hAnsi="METACHHNORMAL"/>
          <w:b/>
          <w:sz w:val="22"/>
        </w:rPr>
      </w:pPr>
      <w:r>
        <w:rPr>
          <w:rFonts w:ascii="METACHHNORMAL" w:hAnsi="METACHHNORMAL"/>
          <w:b/>
          <w:sz w:val="22"/>
        </w:rPr>
        <w:t>All non-office based jobs answers questions 1 to 10.</w:t>
      </w:r>
    </w:p>
    <w:p w:rsidR="00FB2EEA" w:rsidRDefault="00FB2EEA" w:rsidP="00FB2EEA">
      <w:pPr>
        <w:rPr>
          <w:rFonts w:ascii="METACHHNORMAL" w:hAnsi="METACHHNORMAL"/>
          <w:b/>
          <w:sz w:val="22"/>
        </w:rPr>
      </w:pPr>
    </w:p>
    <w:p w:rsidR="00FB2EEA" w:rsidRDefault="00FB2EEA" w:rsidP="00FB2EEA">
      <w:pPr>
        <w:rPr>
          <w:rFonts w:ascii="METACHHNORMAL" w:hAnsi="METACHHNORMAL"/>
          <w:b/>
          <w:sz w:val="22"/>
        </w:rPr>
      </w:pPr>
      <w:r>
        <w:rPr>
          <w:rFonts w:ascii="METACHHNORMAL" w:hAnsi="METACHHNORMAL"/>
          <w:b/>
          <w:sz w:val="22"/>
        </w:rPr>
        <w:t>All Work Shop Fitter/Welders etc. answer</w:t>
      </w:r>
      <w:r>
        <w:rPr>
          <w:rFonts w:ascii="METACHHNORMAL" w:hAnsi="METACHHNORMAL"/>
          <w:b/>
          <w:sz w:val="22"/>
        </w:rPr>
        <w:t xml:space="preserve"> questions 1 to 11.</w:t>
      </w:r>
    </w:p>
    <w:p w:rsidR="00FB2EEA" w:rsidRDefault="00FB2EEA" w:rsidP="00FB2EEA">
      <w:pPr>
        <w:rPr>
          <w:rFonts w:ascii="METACHHNORMAL" w:hAnsi="METACHHNORMAL"/>
          <w:b/>
          <w:sz w:val="22"/>
        </w:rPr>
      </w:pPr>
    </w:p>
    <w:p w:rsidR="00FB2EEA" w:rsidRDefault="00FB2EEA" w:rsidP="00FB2EEA">
      <w:pPr>
        <w:rPr>
          <w:rFonts w:ascii="METACHHNORMAL" w:hAnsi="METACHHNORMAL"/>
          <w:b/>
          <w:sz w:val="22"/>
        </w:rPr>
      </w:pPr>
      <w:r>
        <w:rPr>
          <w:rFonts w:ascii="METACHHNORMAL" w:hAnsi="METACHHNORMAL"/>
          <w:b/>
          <w:sz w:val="22"/>
        </w:rPr>
        <w:t>All positions involving those working at heights and confined spaces are to answer questions 1 to 10 and question 12.</w:t>
      </w:r>
    </w:p>
    <w:p w:rsidR="00FB2EEA" w:rsidRDefault="00FB2EEA" w:rsidP="00FB2EEA">
      <w:pPr>
        <w:rPr>
          <w:rFonts w:ascii="METACHHNORMAL" w:hAnsi="METACHHNORMAL"/>
          <w:sz w:val="22"/>
        </w:rPr>
      </w:pPr>
    </w:p>
    <w:p w:rsidR="00FB2EEA" w:rsidRDefault="00FB2EEA" w:rsidP="00FB2EEA">
      <w:pPr>
        <w:rPr>
          <w:rFonts w:ascii="METACHHNORMAL" w:hAnsi="METACHHNORMAL"/>
          <w:sz w:val="22"/>
        </w:rPr>
      </w:pPr>
      <w:r>
        <w:rPr>
          <w:rFonts w:ascii="METACHHNORMAL" w:hAnsi="METACHHNORMAL"/>
          <w:sz w:val="22"/>
        </w:rPr>
        <w:t>Do you have, or have your ever suffered from, any of the following?  (Tick appropriate box)</w:t>
      </w:r>
    </w:p>
    <w:p w:rsidR="00FB2EEA" w:rsidRDefault="00FB2EEA" w:rsidP="00FB2EEA">
      <w:pPr>
        <w:rPr>
          <w:rFonts w:ascii="METACHHNORMAL" w:hAnsi="METACHHNORMAL"/>
          <w:sz w:val="18"/>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30"/>
        <w:gridCol w:w="3030"/>
        <w:gridCol w:w="3030"/>
      </w:tblGrid>
      <w:tr w:rsidR="00FB2EEA" w:rsidTr="00FB2EEA">
        <w:tc>
          <w:tcPr>
            <w:tcW w:w="3030" w:type="dxa"/>
            <w:tcBorders>
              <w:top w:val="single" w:sz="6" w:space="0" w:color="auto"/>
              <w:left w:val="single" w:sz="6" w:space="0" w:color="auto"/>
              <w:bottom w:val="single" w:sz="6" w:space="0" w:color="auto"/>
              <w:right w:val="single" w:sz="6" w:space="0" w:color="auto"/>
            </w:tcBorders>
            <w:shd w:val="clear" w:color="auto" w:fill="000000"/>
            <w:hideMark/>
          </w:tcPr>
          <w:p w:rsidR="00FB2EEA" w:rsidRDefault="00FB2EEA">
            <w:pPr>
              <w:rPr>
                <w:rFonts w:ascii="METACHHNORMAL" w:hAnsi="METACHHNORMAL"/>
                <w:b/>
                <w:sz w:val="20"/>
              </w:rPr>
            </w:pPr>
            <w:r>
              <w:rPr>
                <w:rFonts w:ascii="METACHHNORMAL" w:hAnsi="METACHHNORMAL"/>
                <w:b/>
              </w:rPr>
              <w:t xml:space="preserve">1.  </w:t>
            </w:r>
          </w:p>
        </w:tc>
        <w:tc>
          <w:tcPr>
            <w:tcW w:w="3030" w:type="dxa"/>
            <w:tcBorders>
              <w:top w:val="single" w:sz="6" w:space="0" w:color="auto"/>
              <w:left w:val="single" w:sz="6" w:space="0" w:color="auto"/>
              <w:bottom w:val="single" w:sz="6" w:space="0" w:color="auto"/>
              <w:right w:val="single" w:sz="6" w:space="0" w:color="auto"/>
            </w:tcBorders>
            <w:shd w:val="clear" w:color="auto" w:fill="000000"/>
            <w:hideMark/>
          </w:tcPr>
          <w:p w:rsidR="00FB2EEA" w:rsidRDefault="00FB2EEA">
            <w:pPr>
              <w:rPr>
                <w:rFonts w:ascii="METACHHNORMAL" w:hAnsi="METACHHNORMAL"/>
                <w:b/>
              </w:rPr>
            </w:pPr>
            <w:r>
              <w:rPr>
                <w:rFonts w:ascii="METACHHNORMAL" w:hAnsi="METACHHNORMAL"/>
                <w:b/>
              </w:rPr>
              <w:t xml:space="preserve">2. </w:t>
            </w:r>
          </w:p>
        </w:tc>
        <w:tc>
          <w:tcPr>
            <w:tcW w:w="3030" w:type="dxa"/>
            <w:tcBorders>
              <w:top w:val="single" w:sz="6" w:space="0" w:color="auto"/>
              <w:left w:val="single" w:sz="6" w:space="0" w:color="auto"/>
              <w:bottom w:val="single" w:sz="6" w:space="0" w:color="auto"/>
              <w:right w:val="single" w:sz="6" w:space="0" w:color="auto"/>
            </w:tcBorders>
            <w:shd w:val="clear" w:color="auto" w:fill="000000"/>
            <w:hideMark/>
          </w:tcPr>
          <w:p w:rsidR="00FB2EEA" w:rsidRDefault="00FB2EEA">
            <w:pPr>
              <w:rPr>
                <w:rFonts w:ascii="METACHHNORMAL" w:hAnsi="METACHHNORMAL"/>
                <w:b/>
              </w:rPr>
            </w:pPr>
            <w:r>
              <w:rPr>
                <w:rFonts w:ascii="METACHHNORMAL" w:hAnsi="METACHHNORMAL"/>
                <w:b/>
              </w:rPr>
              <w:t>3.</w:t>
            </w:r>
          </w:p>
        </w:tc>
      </w:tr>
      <w:tr w:rsidR="00FB2EEA" w:rsidTr="00FB2EEA">
        <w:tc>
          <w:tcPr>
            <w:tcW w:w="3030" w:type="dxa"/>
            <w:tcBorders>
              <w:top w:val="single" w:sz="6" w:space="0" w:color="auto"/>
              <w:left w:val="single" w:sz="6" w:space="0" w:color="auto"/>
              <w:bottom w:val="single" w:sz="6" w:space="0" w:color="auto"/>
              <w:right w:val="single" w:sz="6" w:space="0" w:color="auto"/>
            </w:tcBorders>
          </w:tcPr>
          <w:p w:rsidR="00FB2EEA" w:rsidRDefault="00FB2EEA">
            <w:pPr>
              <w:rPr>
                <w:rFonts w:ascii="METACHHNORMAL" w:hAnsi="METACHHNORMAL"/>
              </w:rPr>
            </w:pPr>
            <w:r>
              <w:rPr>
                <w:rFonts w:ascii="METACHHNORMAL" w:hAnsi="METACHHNORMAL"/>
              </w:rPr>
              <w:t>Pain, discomfort or loss of function affecting the:</w:t>
            </w:r>
            <w:r>
              <w:rPr>
                <w:rFonts w:ascii="METACHHNORMAL" w:hAnsi="METACHHNORMAL"/>
              </w:rPr>
              <w:tab/>
            </w:r>
          </w:p>
          <w:p w:rsidR="00FB2EEA" w:rsidRDefault="00FB2EEA">
            <w:pPr>
              <w:tabs>
                <w:tab w:val="left" w:pos="612"/>
                <w:tab w:val="left" w:pos="2232"/>
              </w:tabs>
              <w:rPr>
                <w:rFonts w:ascii="METACHHNORMAL" w:hAnsi="METACHHNORMAL"/>
              </w:rPr>
            </w:pPr>
            <w:r>
              <w:rPr>
                <w:rFonts w:ascii="METACHHNORMAL" w:hAnsi="METACHHNORMAL"/>
              </w:rPr>
              <w:t xml:space="preserve">                            Y</w:t>
            </w:r>
            <w:r>
              <w:rPr>
                <w:rFonts w:ascii="METACHHNORMAL" w:hAnsi="METACHHNORMAL"/>
              </w:rPr>
              <w:tab/>
              <w:t xml:space="preserve"> N</w:t>
            </w:r>
          </w:p>
          <w:p w:rsidR="00FB2EEA" w:rsidRDefault="00FB2EEA">
            <w:pPr>
              <w:tabs>
                <w:tab w:val="left" w:pos="1782"/>
                <w:tab w:val="left" w:pos="2302"/>
                <w:tab w:val="left" w:pos="2869"/>
              </w:tabs>
              <w:rPr>
                <w:rFonts w:ascii="METACHHNORMAL" w:hAnsi="METACHHNORMAL"/>
              </w:rPr>
            </w:pPr>
            <w:r>
              <w:rPr>
                <w:rFonts w:ascii="METACHHNORMAL" w:hAnsi="METACHHNORMAL"/>
              </w:rPr>
              <w:t xml:space="preserve">Neck                    </w:t>
            </w:r>
            <w:r>
              <w:rPr>
                <w:rFonts w:ascii="METACHHNORMAL" w:hAnsi="METACHHNORMAL"/>
              </w:rPr>
              <w:sym w:font="Wingdings" w:char="F0A8"/>
            </w:r>
            <w:r w:rsidR="000B7162">
              <w:rPr>
                <w:rFonts w:ascii="METACHHNORMAL" w:hAnsi="METACHHNORMAL"/>
              </w:rPr>
              <w:t xml:space="preserve">       </w:t>
            </w:r>
            <w:r>
              <w:rPr>
                <w:rFonts w:ascii="METACHHNORMAL" w:hAnsi="METACHHNORMAL"/>
              </w:rPr>
              <w:t xml:space="preserve">         </w:t>
            </w:r>
            <w:r>
              <w:rPr>
                <w:rFonts w:ascii="METACHHNORMAL" w:hAnsi="METACHHNORMAL"/>
              </w:rPr>
              <w:sym w:font="Wingdings" w:char="F0A8"/>
            </w:r>
          </w:p>
          <w:p w:rsidR="00FB2EEA" w:rsidRDefault="00FB2EEA">
            <w:pPr>
              <w:tabs>
                <w:tab w:val="left" w:pos="2302"/>
                <w:tab w:val="left" w:pos="2869"/>
              </w:tabs>
              <w:rPr>
                <w:rFonts w:ascii="METACHHNORMAL" w:hAnsi="METACHHNORMAL"/>
              </w:rPr>
            </w:pPr>
            <w:r>
              <w:rPr>
                <w:rFonts w:ascii="METACHHNORMAL" w:hAnsi="METACHHNORMAL"/>
              </w:rPr>
              <w:t xml:space="preserve">Shoulder              </w:t>
            </w:r>
            <w:r>
              <w:rPr>
                <w:rFonts w:ascii="METACHHNORMAL" w:hAnsi="METACHHNORMAL"/>
              </w:rPr>
              <w:sym w:font="Wingdings" w:char="F0A8"/>
            </w:r>
            <w:r w:rsidR="000B7162">
              <w:rPr>
                <w:rFonts w:ascii="METACHHNORMAL" w:hAnsi="METACHHNORMAL"/>
              </w:rPr>
              <w:t xml:space="preserve">                </w:t>
            </w:r>
            <w:r>
              <w:rPr>
                <w:rFonts w:ascii="METACHHNORMAL" w:hAnsi="METACHHNORMAL"/>
              </w:rPr>
              <w:sym w:font="Wingdings" w:char="F0A8"/>
            </w:r>
          </w:p>
          <w:p w:rsidR="00FB2EEA" w:rsidRDefault="00FB2EEA">
            <w:pPr>
              <w:tabs>
                <w:tab w:val="left" w:pos="1782"/>
                <w:tab w:val="left" w:pos="2302"/>
                <w:tab w:val="left" w:pos="2869"/>
              </w:tabs>
              <w:rPr>
                <w:rFonts w:ascii="METACHHNORMAL" w:hAnsi="METACHHNORMAL"/>
              </w:rPr>
            </w:pPr>
            <w:r>
              <w:rPr>
                <w:rFonts w:ascii="METACHHNORMAL" w:hAnsi="METACHHNORMAL"/>
              </w:rPr>
              <w:t xml:space="preserve">Arms or wrists     </w:t>
            </w:r>
            <w:r>
              <w:rPr>
                <w:rFonts w:ascii="METACHHNORMAL" w:hAnsi="METACHHNORMAL"/>
              </w:rPr>
              <w:sym w:font="Wingdings" w:char="F0A8"/>
            </w:r>
            <w:r>
              <w:rPr>
                <w:rFonts w:ascii="METACHHNORMAL" w:hAnsi="METACHHNORMAL"/>
              </w:rPr>
              <w:t xml:space="preserve">                </w:t>
            </w:r>
            <w:r>
              <w:rPr>
                <w:rFonts w:ascii="METACHHNORMAL" w:hAnsi="METACHHNORMAL"/>
              </w:rPr>
              <w:sym w:font="Wingdings" w:char="F0A8"/>
            </w:r>
          </w:p>
          <w:p w:rsidR="00FB2EEA" w:rsidRDefault="00FB2EEA">
            <w:pPr>
              <w:tabs>
                <w:tab w:val="left" w:pos="2302"/>
                <w:tab w:val="left" w:pos="2869"/>
              </w:tabs>
              <w:rPr>
                <w:rFonts w:ascii="METACHHNORMAL" w:hAnsi="METACHHNORMAL"/>
              </w:rPr>
            </w:pPr>
            <w:r>
              <w:rPr>
                <w:rFonts w:ascii="METACHHNORMAL" w:hAnsi="METACHHNORMAL"/>
              </w:rPr>
              <w:t>If you answered yes please give a short explanation.</w:t>
            </w:r>
          </w:p>
          <w:p w:rsidR="00FB2EEA" w:rsidRDefault="00FB2EEA">
            <w:pPr>
              <w:tabs>
                <w:tab w:val="left" w:pos="2302"/>
                <w:tab w:val="left" w:pos="2869"/>
              </w:tabs>
              <w:rPr>
                <w:rFonts w:ascii="METACHHNORMAL" w:hAnsi="METACHHNORMAL"/>
              </w:rPr>
            </w:pPr>
            <w:r>
              <w:rPr>
                <w:rFonts w:ascii="METACHHNORMAL" w:hAnsi="METACHHNORMAL"/>
              </w:rPr>
              <w:t>_________________________________________________________________________________</w:t>
            </w:r>
          </w:p>
          <w:p w:rsidR="00FB2EEA" w:rsidRDefault="00FB2EEA">
            <w:pPr>
              <w:tabs>
                <w:tab w:val="left" w:pos="2302"/>
                <w:tab w:val="left" w:pos="2869"/>
              </w:tabs>
              <w:rPr>
                <w:rFonts w:ascii="METACHHNORMAL" w:hAnsi="METACHHNORMAL"/>
              </w:rPr>
            </w:pPr>
          </w:p>
        </w:tc>
        <w:tc>
          <w:tcPr>
            <w:tcW w:w="3030" w:type="dxa"/>
            <w:tcBorders>
              <w:top w:val="single" w:sz="6" w:space="0" w:color="auto"/>
              <w:left w:val="single" w:sz="6" w:space="0" w:color="auto"/>
              <w:bottom w:val="single" w:sz="6" w:space="0" w:color="auto"/>
              <w:right w:val="single" w:sz="6" w:space="0" w:color="auto"/>
            </w:tcBorders>
            <w:hideMark/>
          </w:tcPr>
          <w:p w:rsidR="00FB2EEA" w:rsidRDefault="00FB2EEA">
            <w:pPr>
              <w:rPr>
                <w:rFonts w:ascii="METACHHNORMAL" w:hAnsi="METACHHNORMAL"/>
              </w:rPr>
            </w:pPr>
            <w:r>
              <w:rPr>
                <w:rFonts w:ascii="METACHHNORMAL" w:hAnsi="METACHHNORMAL"/>
              </w:rPr>
              <w:t>Pain, discomfort or loss of function affecting the:</w:t>
            </w:r>
            <w:r>
              <w:rPr>
                <w:rFonts w:ascii="METACHHNORMAL" w:hAnsi="METACHHNORMAL"/>
              </w:rPr>
              <w:tab/>
              <w:t xml:space="preserve">  </w:t>
            </w:r>
          </w:p>
          <w:p w:rsidR="00FB2EEA" w:rsidRDefault="00FB2EEA">
            <w:pPr>
              <w:rPr>
                <w:rFonts w:ascii="METACHHNORMAL" w:hAnsi="METACHHNORMAL"/>
              </w:rPr>
            </w:pPr>
            <w:r>
              <w:rPr>
                <w:rFonts w:ascii="METACHHNORMAL" w:hAnsi="METACHHNORMAL"/>
              </w:rPr>
              <w:t xml:space="preserve">                              </w:t>
            </w:r>
            <w:r w:rsidR="00F40289">
              <w:rPr>
                <w:rFonts w:ascii="METACHHNORMAL" w:hAnsi="METACHHNORMAL"/>
              </w:rPr>
              <w:t xml:space="preserve"> </w:t>
            </w:r>
            <w:r>
              <w:rPr>
                <w:rFonts w:ascii="METACHHNORMAL" w:hAnsi="METACHHNORMAL"/>
              </w:rPr>
              <w:t>Y</w:t>
            </w:r>
            <w:r>
              <w:rPr>
                <w:rFonts w:ascii="METACHHNORMAL" w:hAnsi="METACHHNORMAL"/>
              </w:rPr>
              <w:tab/>
              <w:t xml:space="preserve">   N</w:t>
            </w:r>
          </w:p>
          <w:p w:rsidR="00FB2EEA" w:rsidRDefault="00FB2EEA">
            <w:pPr>
              <w:tabs>
                <w:tab w:val="left" w:pos="2302"/>
                <w:tab w:val="left" w:pos="2869"/>
              </w:tabs>
              <w:rPr>
                <w:rFonts w:ascii="METACHHNORMAL" w:hAnsi="METACHHNORMAL"/>
              </w:rPr>
            </w:pPr>
            <w:r>
              <w:rPr>
                <w:rFonts w:ascii="METACHHNORMAL" w:hAnsi="METACHHNORMAL"/>
              </w:rPr>
              <w:t xml:space="preserve">Back                      </w:t>
            </w:r>
            <w:r w:rsidR="00F40289">
              <w:rPr>
                <w:rFonts w:ascii="METACHHNORMAL" w:hAnsi="METACHHNORMAL"/>
              </w:rPr>
              <w:t xml:space="preserve"> </w:t>
            </w:r>
            <w:r>
              <w:rPr>
                <w:rFonts w:ascii="METACHHNORMAL" w:hAnsi="METACHHNORMAL"/>
              </w:rPr>
              <w:sym w:font="Wingdings" w:char="F0A8"/>
            </w:r>
            <w:r>
              <w:rPr>
                <w:rFonts w:ascii="METACHHNORMAL" w:hAnsi="METACHHNORMAL"/>
              </w:rPr>
              <w:tab/>
            </w:r>
            <w:r>
              <w:rPr>
                <w:rFonts w:ascii="METACHHNORMAL" w:hAnsi="METACHHNORMAL"/>
              </w:rPr>
              <w:sym w:font="Wingdings" w:char="F0A8"/>
            </w:r>
          </w:p>
          <w:p w:rsidR="00FB2EEA" w:rsidRDefault="00FB2EEA">
            <w:pPr>
              <w:tabs>
                <w:tab w:val="left" w:pos="2302"/>
                <w:tab w:val="left" w:pos="2869"/>
              </w:tabs>
              <w:rPr>
                <w:rFonts w:ascii="METACHHNORMAL" w:hAnsi="METACHHNORMAL"/>
              </w:rPr>
            </w:pPr>
            <w:r>
              <w:rPr>
                <w:rFonts w:ascii="METACHHNORMAL" w:hAnsi="METACHHNORMAL"/>
              </w:rPr>
              <w:t xml:space="preserve">Knees                     </w:t>
            </w:r>
            <w:r>
              <w:rPr>
                <w:rFonts w:ascii="METACHHNORMAL" w:hAnsi="METACHHNORMAL"/>
              </w:rPr>
              <w:sym w:font="Wingdings" w:char="F0A8"/>
            </w:r>
            <w:r>
              <w:rPr>
                <w:rFonts w:ascii="METACHHNORMAL" w:hAnsi="METACHHNORMAL"/>
              </w:rPr>
              <w:tab/>
            </w:r>
            <w:r>
              <w:rPr>
                <w:rFonts w:ascii="METACHHNORMAL" w:hAnsi="METACHHNORMAL"/>
              </w:rPr>
              <w:sym w:font="Wingdings" w:char="F0A8"/>
            </w:r>
          </w:p>
          <w:p w:rsidR="00FB2EEA" w:rsidRDefault="00FB2EEA">
            <w:pPr>
              <w:tabs>
                <w:tab w:val="left" w:pos="2302"/>
                <w:tab w:val="left" w:pos="2869"/>
              </w:tabs>
              <w:rPr>
                <w:rFonts w:ascii="METACHHNORMAL" w:hAnsi="METACHHNORMAL"/>
              </w:rPr>
            </w:pPr>
            <w:r>
              <w:rPr>
                <w:rFonts w:ascii="METACHHNORMAL" w:hAnsi="METACHHNORMAL"/>
              </w:rPr>
              <w:t xml:space="preserve">Ankles or feet        </w:t>
            </w:r>
            <w:r>
              <w:rPr>
                <w:rFonts w:ascii="METACHHNORMAL" w:hAnsi="METACHHNORMAL"/>
              </w:rPr>
              <w:sym w:font="Wingdings" w:char="F0A8"/>
            </w:r>
            <w:r>
              <w:rPr>
                <w:rFonts w:ascii="METACHHNORMAL" w:hAnsi="METACHHNORMAL"/>
              </w:rPr>
              <w:tab/>
            </w:r>
            <w:r>
              <w:rPr>
                <w:rFonts w:ascii="METACHHNORMAL" w:hAnsi="METACHHNORMAL"/>
              </w:rPr>
              <w:sym w:font="Wingdings" w:char="F0A8"/>
            </w:r>
          </w:p>
          <w:p w:rsidR="00FB2EEA" w:rsidRDefault="00FB2EEA">
            <w:pPr>
              <w:tabs>
                <w:tab w:val="left" w:pos="2302"/>
                <w:tab w:val="left" w:pos="2869"/>
              </w:tabs>
              <w:rPr>
                <w:rFonts w:ascii="METACHHNORMAL" w:hAnsi="METACHHNORMAL"/>
              </w:rPr>
            </w:pPr>
            <w:r>
              <w:rPr>
                <w:rFonts w:ascii="METACHHNORMAL" w:hAnsi="METACHHNORMAL"/>
              </w:rPr>
              <w:t>If you answered yes please give a short explanation.</w:t>
            </w:r>
          </w:p>
          <w:p w:rsidR="00FB2EEA" w:rsidRDefault="00FB2EEA">
            <w:pPr>
              <w:tabs>
                <w:tab w:val="left" w:pos="2302"/>
                <w:tab w:val="left" w:pos="2869"/>
              </w:tabs>
              <w:rPr>
                <w:rFonts w:ascii="METACHHNORMAL" w:hAnsi="METACHHNORMAL"/>
              </w:rPr>
            </w:pPr>
            <w:r>
              <w:rPr>
                <w:rFonts w:ascii="METACHHNORMAL" w:hAnsi="METACHHNORMAL"/>
              </w:rPr>
              <w:t>_________________________________________________________________________________</w:t>
            </w:r>
          </w:p>
        </w:tc>
        <w:tc>
          <w:tcPr>
            <w:tcW w:w="3030" w:type="dxa"/>
            <w:tcBorders>
              <w:top w:val="single" w:sz="6" w:space="0" w:color="auto"/>
              <w:left w:val="single" w:sz="6" w:space="0" w:color="auto"/>
              <w:bottom w:val="single" w:sz="6" w:space="0" w:color="auto"/>
              <w:right w:val="single" w:sz="6" w:space="0" w:color="auto"/>
            </w:tcBorders>
          </w:tcPr>
          <w:p w:rsidR="00FB2EEA" w:rsidRDefault="00FB2EEA">
            <w:pPr>
              <w:tabs>
                <w:tab w:val="left" w:pos="2302"/>
                <w:tab w:val="left" w:pos="2869"/>
              </w:tabs>
              <w:rPr>
                <w:rFonts w:ascii="METACHHNORMAL" w:hAnsi="METACHHNORMAL"/>
              </w:rPr>
            </w:pPr>
            <w:r>
              <w:rPr>
                <w:rFonts w:ascii="METACHHNORMAL" w:hAnsi="METACHHNORMAL"/>
              </w:rPr>
              <w:t xml:space="preserve">        </w:t>
            </w:r>
          </w:p>
          <w:p w:rsidR="00FB2EEA" w:rsidRDefault="00FB2EEA">
            <w:pPr>
              <w:tabs>
                <w:tab w:val="left" w:pos="2302"/>
                <w:tab w:val="left" w:pos="2869"/>
              </w:tabs>
              <w:rPr>
                <w:rFonts w:ascii="METACHHNORMAL" w:hAnsi="METACHHNORMAL"/>
              </w:rPr>
            </w:pPr>
            <w:r>
              <w:rPr>
                <w:rFonts w:ascii="METACHHNORMAL" w:hAnsi="METACHHNORMAL"/>
              </w:rPr>
              <w:t xml:space="preserve">                     </w:t>
            </w:r>
            <w:r>
              <w:rPr>
                <w:rFonts w:ascii="METACHHNORMAL" w:hAnsi="METACHHNORMAL"/>
              </w:rPr>
              <w:t xml:space="preserve">          </w:t>
            </w:r>
            <w:r>
              <w:rPr>
                <w:rFonts w:ascii="METACHHNORMAL" w:hAnsi="METACHHNORMAL"/>
              </w:rPr>
              <w:t>Y</w:t>
            </w:r>
            <w:r>
              <w:rPr>
                <w:rFonts w:ascii="METACHHNORMAL" w:hAnsi="METACHHNORMAL"/>
              </w:rPr>
              <w:tab/>
              <w:t>N</w:t>
            </w:r>
          </w:p>
          <w:p w:rsidR="00FB2EEA" w:rsidRDefault="00FB2EEA">
            <w:pPr>
              <w:tabs>
                <w:tab w:val="left" w:pos="2302"/>
                <w:tab w:val="left" w:pos="2869"/>
              </w:tabs>
              <w:rPr>
                <w:rFonts w:ascii="METACHHNORMAL" w:hAnsi="METACHHNORMAL"/>
              </w:rPr>
            </w:pPr>
            <w:r>
              <w:rPr>
                <w:rFonts w:ascii="METACHHNORMAL" w:hAnsi="METACHHNORMAL"/>
              </w:rPr>
              <w:t xml:space="preserve">Deafness                </w:t>
            </w:r>
            <w:r>
              <w:rPr>
                <w:rFonts w:ascii="METACHHNORMAL" w:hAnsi="METACHHNORMAL"/>
              </w:rPr>
              <w:t xml:space="preserve"> </w:t>
            </w:r>
            <w:r>
              <w:rPr>
                <w:rFonts w:ascii="METACHHNORMAL" w:hAnsi="METACHHNORMAL"/>
              </w:rPr>
              <w:sym w:font="Wingdings" w:char="F0A8"/>
            </w:r>
            <w:r>
              <w:rPr>
                <w:rFonts w:ascii="METACHHNORMAL" w:hAnsi="METACHHNORMAL"/>
              </w:rPr>
              <w:tab/>
            </w:r>
            <w:r>
              <w:rPr>
                <w:rFonts w:ascii="METACHHNORMAL" w:hAnsi="METACHHNORMAL"/>
              </w:rPr>
              <w:sym w:font="Wingdings" w:char="F0A8"/>
            </w:r>
          </w:p>
          <w:p w:rsidR="00FB2EEA" w:rsidRDefault="00FB2EEA">
            <w:pPr>
              <w:tabs>
                <w:tab w:val="left" w:pos="2302"/>
                <w:tab w:val="left" w:pos="2869"/>
              </w:tabs>
              <w:rPr>
                <w:rFonts w:ascii="METACHHNORMAL" w:hAnsi="METACHHNORMAL"/>
              </w:rPr>
            </w:pPr>
            <w:r>
              <w:rPr>
                <w:rFonts w:ascii="METACHHNORMAL" w:hAnsi="METACHHNORMAL"/>
              </w:rPr>
              <w:t xml:space="preserve">Difficulty hearing   </w:t>
            </w:r>
            <w:r>
              <w:rPr>
                <w:rFonts w:ascii="METACHHNORMAL" w:hAnsi="METACHHNORMAL"/>
              </w:rPr>
              <w:sym w:font="Wingdings" w:char="F0A8"/>
            </w:r>
            <w:r>
              <w:rPr>
                <w:rFonts w:ascii="METACHHNORMAL" w:hAnsi="METACHHNORMAL"/>
              </w:rPr>
              <w:tab/>
            </w:r>
            <w:r>
              <w:rPr>
                <w:rFonts w:ascii="METACHHNORMAL" w:hAnsi="METACHHNORMAL"/>
              </w:rPr>
              <w:sym w:font="Wingdings" w:char="F0A8"/>
            </w:r>
          </w:p>
          <w:p w:rsidR="00FB2EEA" w:rsidRDefault="00FB2EEA" w:rsidP="00FB2EEA">
            <w:pPr>
              <w:tabs>
                <w:tab w:val="left" w:pos="2302"/>
                <w:tab w:val="left" w:pos="2869"/>
              </w:tabs>
              <w:rPr>
                <w:rFonts w:ascii="METACHHNORMAL" w:hAnsi="METACHHNORMAL"/>
              </w:rPr>
            </w:pPr>
            <w:r>
              <w:rPr>
                <w:rFonts w:ascii="METACHHNORMAL" w:hAnsi="METACHHNORMAL"/>
              </w:rPr>
              <w:t xml:space="preserve">Ringing in ears       </w:t>
            </w:r>
            <w:r>
              <w:rPr>
                <w:rFonts w:ascii="METACHHNORMAL" w:hAnsi="METACHHNORMAL"/>
              </w:rPr>
              <w:sym w:font="Wingdings" w:char="F0A8"/>
            </w:r>
            <w:r>
              <w:rPr>
                <w:rFonts w:ascii="METACHHNORMAL" w:hAnsi="METACHHNORMAL"/>
              </w:rPr>
              <w:t xml:space="preserve">             </w:t>
            </w:r>
            <w:r>
              <w:rPr>
                <w:rFonts w:ascii="METACHHNORMAL" w:hAnsi="METACHHNORMAL"/>
              </w:rPr>
              <w:sym w:font="Wingdings" w:char="F0A8"/>
            </w:r>
          </w:p>
          <w:p w:rsidR="00FB2EEA" w:rsidRDefault="00FB2EEA">
            <w:pPr>
              <w:tabs>
                <w:tab w:val="left" w:pos="2302"/>
                <w:tab w:val="left" w:pos="2869"/>
              </w:tabs>
              <w:rPr>
                <w:rFonts w:ascii="METACHHNORMAL" w:hAnsi="METACHHNORMAL"/>
              </w:rPr>
            </w:pPr>
          </w:p>
          <w:p w:rsidR="00FB2EEA" w:rsidRDefault="00FB2EEA">
            <w:pPr>
              <w:tabs>
                <w:tab w:val="left" w:pos="2302"/>
                <w:tab w:val="left" w:pos="2869"/>
              </w:tabs>
              <w:rPr>
                <w:rFonts w:ascii="METACHHNORMAL" w:hAnsi="METACHHNORMAL"/>
              </w:rPr>
            </w:pPr>
            <w:r>
              <w:rPr>
                <w:rFonts w:ascii="METACHHNORMAL" w:hAnsi="METACHHNORMAL"/>
              </w:rPr>
              <w:t>If you answered yes please give a short explanation.</w:t>
            </w:r>
          </w:p>
          <w:p w:rsidR="00FB2EEA" w:rsidRDefault="00FB2EEA">
            <w:pPr>
              <w:tabs>
                <w:tab w:val="left" w:pos="2302"/>
                <w:tab w:val="left" w:pos="2869"/>
              </w:tabs>
              <w:rPr>
                <w:rFonts w:ascii="METACHHNORMAL" w:hAnsi="METACHHNORMAL"/>
              </w:rPr>
            </w:pPr>
            <w:r>
              <w:rPr>
                <w:rFonts w:ascii="METACHHNORMAL" w:hAnsi="METACHHNORMAL"/>
              </w:rPr>
              <w:t>_________________________________________________________________________________</w:t>
            </w:r>
          </w:p>
        </w:tc>
      </w:tr>
      <w:tr w:rsidR="00FB2EEA" w:rsidTr="00FB2EEA">
        <w:tc>
          <w:tcPr>
            <w:tcW w:w="3030" w:type="dxa"/>
            <w:tcBorders>
              <w:top w:val="single" w:sz="6" w:space="0" w:color="auto"/>
              <w:left w:val="single" w:sz="6" w:space="0" w:color="auto"/>
              <w:bottom w:val="single" w:sz="6" w:space="0" w:color="auto"/>
              <w:right w:val="single" w:sz="6" w:space="0" w:color="auto"/>
            </w:tcBorders>
            <w:shd w:val="clear" w:color="auto" w:fill="000000"/>
            <w:hideMark/>
          </w:tcPr>
          <w:p w:rsidR="00FB2EEA" w:rsidRDefault="00FB2EEA">
            <w:pPr>
              <w:rPr>
                <w:rFonts w:ascii="METACHHNORMAL" w:hAnsi="METACHHNORMAL"/>
                <w:b/>
              </w:rPr>
            </w:pPr>
            <w:r>
              <w:rPr>
                <w:rFonts w:ascii="METACHHNORMAL" w:hAnsi="METACHHNORMAL"/>
                <w:b/>
              </w:rPr>
              <w:t xml:space="preserve">4  </w:t>
            </w:r>
          </w:p>
        </w:tc>
        <w:tc>
          <w:tcPr>
            <w:tcW w:w="3030" w:type="dxa"/>
            <w:tcBorders>
              <w:top w:val="single" w:sz="6" w:space="0" w:color="auto"/>
              <w:left w:val="single" w:sz="6" w:space="0" w:color="auto"/>
              <w:bottom w:val="single" w:sz="6" w:space="0" w:color="auto"/>
              <w:right w:val="single" w:sz="6" w:space="0" w:color="auto"/>
            </w:tcBorders>
            <w:shd w:val="clear" w:color="auto" w:fill="000000"/>
            <w:hideMark/>
          </w:tcPr>
          <w:p w:rsidR="00FB2EEA" w:rsidRDefault="00FB2EEA">
            <w:pPr>
              <w:rPr>
                <w:rFonts w:ascii="METACHHNORMAL" w:hAnsi="METACHHNORMAL"/>
                <w:b/>
              </w:rPr>
            </w:pPr>
            <w:r>
              <w:rPr>
                <w:rFonts w:ascii="METACHHNORMAL" w:hAnsi="METACHHNORMAL"/>
                <w:b/>
              </w:rPr>
              <w:t xml:space="preserve">5. </w:t>
            </w:r>
          </w:p>
        </w:tc>
        <w:tc>
          <w:tcPr>
            <w:tcW w:w="3030" w:type="dxa"/>
            <w:tcBorders>
              <w:top w:val="single" w:sz="6" w:space="0" w:color="auto"/>
              <w:left w:val="single" w:sz="6" w:space="0" w:color="auto"/>
              <w:bottom w:val="single" w:sz="6" w:space="0" w:color="auto"/>
              <w:right w:val="single" w:sz="6" w:space="0" w:color="auto"/>
            </w:tcBorders>
            <w:shd w:val="clear" w:color="auto" w:fill="000000"/>
            <w:hideMark/>
          </w:tcPr>
          <w:p w:rsidR="00FB2EEA" w:rsidRDefault="00FB2EEA">
            <w:pPr>
              <w:rPr>
                <w:rFonts w:ascii="METACHHNORMAL" w:hAnsi="METACHHNORMAL"/>
                <w:b/>
              </w:rPr>
            </w:pPr>
            <w:r>
              <w:rPr>
                <w:rFonts w:ascii="METACHHNORMAL" w:hAnsi="METACHHNORMAL"/>
                <w:b/>
              </w:rPr>
              <w:t xml:space="preserve"> </w:t>
            </w:r>
          </w:p>
        </w:tc>
      </w:tr>
      <w:tr w:rsidR="00FB2EEA" w:rsidTr="00FB2EEA">
        <w:tc>
          <w:tcPr>
            <w:tcW w:w="3030" w:type="dxa"/>
            <w:tcBorders>
              <w:top w:val="single" w:sz="6" w:space="0" w:color="auto"/>
              <w:left w:val="single" w:sz="6" w:space="0" w:color="auto"/>
              <w:bottom w:val="single" w:sz="6" w:space="0" w:color="auto"/>
              <w:right w:val="single" w:sz="6" w:space="0" w:color="auto"/>
            </w:tcBorders>
          </w:tcPr>
          <w:p w:rsidR="00FB2EEA" w:rsidRDefault="00FB2EEA">
            <w:pPr>
              <w:tabs>
                <w:tab w:val="left" w:pos="2302"/>
                <w:tab w:val="left" w:pos="2869"/>
              </w:tabs>
              <w:rPr>
                <w:rFonts w:ascii="METACHHNORMAL" w:hAnsi="METACHHNORMAL"/>
              </w:rPr>
            </w:pPr>
            <w:r>
              <w:rPr>
                <w:rFonts w:ascii="METACHHNORMAL" w:hAnsi="METACHHNORMAL"/>
              </w:rPr>
              <w:t xml:space="preserve">                               </w:t>
            </w:r>
          </w:p>
          <w:p w:rsidR="00FB2EEA" w:rsidRDefault="00FB2EEA">
            <w:pPr>
              <w:tabs>
                <w:tab w:val="left" w:pos="2302"/>
                <w:tab w:val="left" w:pos="2869"/>
              </w:tabs>
              <w:rPr>
                <w:rFonts w:ascii="METACHHNORMAL" w:hAnsi="METACHHNORMAL"/>
              </w:rPr>
            </w:pPr>
          </w:p>
          <w:p w:rsidR="00FB2EEA" w:rsidRDefault="00FB2EEA">
            <w:pPr>
              <w:tabs>
                <w:tab w:val="left" w:pos="2302"/>
                <w:tab w:val="left" w:pos="2869"/>
              </w:tabs>
              <w:rPr>
                <w:rFonts w:ascii="METACHHNORMAL" w:hAnsi="METACHHNORMAL"/>
              </w:rPr>
            </w:pPr>
            <w:r>
              <w:rPr>
                <w:rFonts w:ascii="METACHHNORMAL" w:hAnsi="METACHHNORMAL"/>
              </w:rPr>
              <w:t xml:space="preserve"> </w:t>
            </w:r>
            <w:r>
              <w:rPr>
                <w:rFonts w:ascii="METACHHNORMAL" w:hAnsi="METACHHNORMAL"/>
              </w:rPr>
              <w:t xml:space="preserve">                                      </w:t>
            </w:r>
            <w:r>
              <w:rPr>
                <w:rFonts w:ascii="METACHHNORMAL" w:hAnsi="METACHHNORMAL"/>
              </w:rPr>
              <w:t xml:space="preserve"> Y</w:t>
            </w:r>
            <w:r>
              <w:rPr>
                <w:rFonts w:ascii="METACHHNORMAL" w:hAnsi="METACHHNORMAL"/>
              </w:rPr>
              <w:tab/>
              <w:t xml:space="preserve">   N</w:t>
            </w:r>
          </w:p>
          <w:p w:rsidR="00FB2EEA" w:rsidRDefault="00FB2EEA">
            <w:pPr>
              <w:tabs>
                <w:tab w:val="left" w:pos="2302"/>
                <w:tab w:val="left" w:pos="2869"/>
              </w:tabs>
              <w:rPr>
                <w:rFonts w:ascii="METACHHNORMAL" w:hAnsi="METACHHNORMAL"/>
              </w:rPr>
            </w:pPr>
            <w:r>
              <w:rPr>
                <w:rFonts w:ascii="METACHHNORMAL" w:hAnsi="METACHHNORMAL"/>
              </w:rPr>
              <w:t xml:space="preserve">Impairment of vision </w:t>
            </w:r>
            <w:r>
              <w:rPr>
                <w:rFonts w:ascii="METACHHNORMAL" w:hAnsi="METACHHNORMAL"/>
              </w:rPr>
              <w:t xml:space="preserve">     </w:t>
            </w:r>
            <w:r>
              <w:rPr>
                <w:rFonts w:ascii="METACHHNORMAL" w:hAnsi="METACHHNORMAL"/>
              </w:rPr>
              <w:sym w:font="Wingdings" w:char="F0A8"/>
            </w:r>
            <w:r>
              <w:rPr>
                <w:rFonts w:ascii="METACHHNORMAL" w:hAnsi="METACHHNORMAL"/>
              </w:rPr>
              <w:tab/>
              <w:t xml:space="preserve">   </w:t>
            </w:r>
            <w:r>
              <w:rPr>
                <w:rFonts w:ascii="METACHHNORMAL" w:hAnsi="METACHHNORMAL"/>
              </w:rPr>
              <w:sym w:font="Wingdings" w:char="F0A8"/>
            </w:r>
          </w:p>
          <w:p w:rsidR="00FB2EEA" w:rsidRDefault="00FB2EEA">
            <w:pPr>
              <w:tabs>
                <w:tab w:val="left" w:pos="2302"/>
                <w:tab w:val="left" w:pos="2869"/>
              </w:tabs>
              <w:rPr>
                <w:rFonts w:ascii="METACHHNORMAL" w:hAnsi="METACHHNORMAL"/>
              </w:rPr>
            </w:pPr>
          </w:p>
          <w:p w:rsidR="00FB2EEA" w:rsidRDefault="00FB2EEA">
            <w:pPr>
              <w:tabs>
                <w:tab w:val="left" w:pos="2302"/>
                <w:tab w:val="left" w:pos="2869"/>
              </w:tabs>
              <w:rPr>
                <w:rFonts w:ascii="METACHHNORMAL" w:hAnsi="METACHHNORMAL"/>
              </w:rPr>
            </w:pPr>
            <w:r>
              <w:rPr>
                <w:rFonts w:ascii="METACHHNORMAL" w:hAnsi="METACHHNORMAL"/>
              </w:rPr>
              <w:t>If you answered yes please give a short explanation.</w:t>
            </w:r>
          </w:p>
          <w:p w:rsidR="00FB2EEA" w:rsidRDefault="00FB2EEA">
            <w:pPr>
              <w:tabs>
                <w:tab w:val="left" w:pos="2302"/>
                <w:tab w:val="left" w:pos="2869"/>
              </w:tabs>
              <w:rPr>
                <w:rFonts w:ascii="METACHHNORMAL" w:hAnsi="METACHHNORMAL"/>
              </w:rPr>
            </w:pPr>
            <w:r>
              <w:rPr>
                <w:rFonts w:ascii="METACHHNORMAL" w:hAnsi="METACHHNORMAL"/>
              </w:rPr>
              <w:t>_________________________________________________________________________________</w:t>
            </w:r>
          </w:p>
        </w:tc>
        <w:tc>
          <w:tcPr>
            <w:tcW w:w="3030" w:type="dxa"/>
            <w:tcBorders>
              <w:top w:val="single" w:sz="6" w:space="0" w:color="auto"/>
              <w:left w:val="single" w:sz="6" w:space="0" w:color="auto"/>
              <w:bottom w:val="single" w:sz="6" w:space="0" w:color="auto"/>
              <w:right w:val="single" w:sz="6" w:space="0" w:color="auto"/>
            </w:tcBorders>
          </w:tcPr>
          <w:p w:rsidR="00FB2EEA" w:rsidRDefault="00FB2EEA">
            <w:pPr>
              <w:tabs>
                <w:tab w:val="left" w:pos="2532"/>
                <w:tab w:val="left" w:pos="2869"/>
              </w:tabs>
              <w:rPr>
                <w:rFonts w:ascii="METACHHNORMAL" w:hAnsi="METACHHNORMAL"/>
              </w:rPr>
            </w:pPr>
            <w:r>
              <w:rPr>
                <w:rFonts w:ascii="METACHHNORMAL" w:hAnsi="METACHHNORMAL"/>
              </w:rPr>
              <w:t xml:space="preserve"> </w:t>
            </w:r>
          </w:p>
          <w:p w:rsidR="00FB2EEA" w:rsidRDefault="00FB2EEA">
            <w:pPr>
              <w:tabs>
                <w:tab w:val="left" w:pos="2532"/>
                <w:tab w:val="left" w:pos="2869"/>
              </w:tabs>
              <w:rPr>
                <w:rFonts w:ascii="METACHHNORMAL" w:hAnsi="METACHHNORMAL"/>
              </w:rPr>
            </w:pPr>
            <w:r>
              <w:rPr>
                <w:rFonts w:ascii="METACHHNORMAL" w:hAnsi="METACHHNORMAL"/>
              </w:rPr>
              <w:t xml:space="preserve">                                </w:t>
            </w:r>
            <w:r>
              <w:rPr>
                <w:rFonts w:ascii="METACHHNORMAL" w:hAnsi="METACHHNORMAL"/>
              </w:rPr>
              <w:t xml:space="preserve">    Y            </w:t>
            </w:r>
            <w:r>
              <w:rPr>
                <w:rFonts w:ascii="METACHHNORMAL" w:hAnsi="METACHHNORMAL"/>
              </w:rPr>
              <w:t>N</w:t>
            </w:r>
          </w:p>
          <w:p w:rsidR="00FB2EEA" w:rsidRDefault="00FB2EEA">
            <w:pPr>
              <w:tabs>
                <w:tab w:val="left" w:pos="2532"/>
              </w:tabs>
              <w:rPr>
                <w:rFonts w:ascii="METACHHNORMAL" w:hAnsi="METACHHNORMAL"/>
              </w:rPr>
            </w:pPr>
            <w:r>
              <w:rPr>
                <w:rFonts w:ascii="METACHHNORMAL" w:hAnsi="METACHHNORMAL"/>
              </w:rPr>
              <w:t xml:space="preserve">Dermatitis/Eczema   </w:t>
            </w:r>
            <w:r>
              <w:rPr>
                <w:rFonts w:ascii="METACHHNORMAL" w:hAnsi="METACHHNORMAL"/>
              </w:rPr>
              <w:t xml:space="preserve">  </w:t>
            </w:r>
            <w:r>
              <w:rPr>
                <w:rFonts w:ascii="METACHHNORMAL" w:hAnsi="METACHHNORMAL"/>
              </w:rPr>
              <w:sym w:font="Wingdings" w:char="F0A8"/>
            </w:r>
            <w:r>
              <w:rPr>
                <w:rFonts w:ascii="METACHHNORMAL" w:hAnsi="METACHHNORMAL"/>
              </w:rPr>
              <w:t xml:space="preserve">           </w:t>
            </w:r>
            <w:r>
              <w:rPr>
                <w:rFonts w:ascii="METACHHNORMAL" w:hAnsi="METACHHNORMAL"/>
              </w:rPr>
              <w:sym w:font="Wingdings" w:char="F0A8"/>
            </w:r>
          </w:p>
          <w:p w:rsidR="00FB2EEA" w:rsidRDefault="00FB2EEA">
            <w:pPr>
              <w:tabs>
                <w:tab w:val="left" w:pos="2532"/>
              </w:tabs>
              <w:rPr>
                <w:rFonts w:ascii="METACHHNORMAL" w:hAnsi="METACHHNORMAL"/>
              </w:rPr>
            </w:pPr>
            <w:r>
              <w:rPr>
                <w:rFonts w:ascii="METACHHNORMAL" w:hAnsi="METACHHNORMAL"/>
              </w:rPr>
              <w:t xml:space="preserve">Psoriasis                   </w:t>
            </w:r>
            <w:r>
              <w:rPr>
                <w:rFonts w:ascii="METACHHNORMAL" w:hAnsi="METACHHNORMAL"/>
              </w:rPr>
              <w:t xml:space="preserve">  </w:t>
            </w:r>
            <w:r>
              <w:rPr>
                <w:rFonts w:ascii="METACHHNORMAL" w:hAnsi="METACHHNORMAL"/>
              </w:rPr>
              <w:sym w:font="Wingdings" w:char="F0A8"/>
            </w:r>
            <w:r>
              <w:rPr>
                <w:rFonts w:ascii="METACHHNORMAL" w:hAnsi="METACHHNORMAL"/>
              </w:rPr>
              <w:t xml:space="preserve">           </w:t>
            </w:r>
            <w:r>
              <w:rPr>
                <w:rFonts w:ascii="METACHHNORMAL" w:hAnsi="METACHHNORMAL"/>
              </w:rPr>
              <w:sym w:font="Wingdings" w:char="F0A8"/>
            </w:r>
          </w:p>
          <w:p w:rsidR="00FB2EEA" w:rsidRDefault="00FB2EEA">
            <w:pPr>
              <w:tabs>
                <w:tab w:val="left" w:pos="2302"/>
                <w:tab w:val="left" w:pos="2532"/>
              </w:tabs>
              <w:ind w:right="282"/>
              <w:rPr>
                <w:rFonts w:ascii="METACHHNORMAL" w:hAnsi="METACHHNORMAL"/>
              </w:rPr>
            </w:pPr>
            <w:r>
              <w:rPr>
                <w:rFonts w:ascii="METACHHNORMAL" w:hAnsi="METACHHNORMAL"/>
              </w:rPr>
              <w:t xml:space="preserve">Other skin problems  </w:t>
            </w:r>
            <w:r>
              <w:rPr>
                <w:rFonts w:ascii="METACHHNORMAL" w:hAnsi="METACHHNORMAL"/>
              </w:rPr>
              <w:t xml:space="preserve"> </w:t>
            </w:r>
            <w:r>
              <w:rPr>
                <w:rFonts w:ascii="METACHHNORMAL" w:hAnsi="METACHHNORMAL"/>
              </w:rPr>
              <w:sym w:font="Wingdings" w:char="F0A8"/>
            </w:r>
            <w:r>
              <w:rPr>
                <w:rFonts w:ascii="METACHHNORMAL" w:hAnsi="METACHHNORMAL"/>
              </w:rPr>
              <w:t xml:space="preserve"> </w:t>
            </w:r>
            <w:r>
              <w:rPr>
                <w:rFonts w:ascii="METACHHNORMAL" w:hAnsi="METACHHNORMAL"/>
              </w:rPr>
              <w:tab/>
            </w:r>
            <w:r>
              <w:rPr>
                <w:rFonts w:ascii="METACHHNORMAL" w:hAnsi="METACHHNORMAL"/>
              </w:rPr>
              <w:t xml:space="preserve"> </w:t>
            </w:r>
            <w:r>
              <w:rPr>
                <w:rFonts w:ascii="METACHHNORMAL" w:hAnsi="METACHHNORMAL"/>
              </w:rPr>
              <w:sym w:font="Wingdings" w:char="F0A8"/>
            </w:r>
          </w:p>
          <w:p w:rsidR="00FB2EEA" w:rsidRDefault="00FB2EEA">
            <w:pPr>
              <w:tabs>
                <w:tab w:val="left" w:pos="2302"/>
                <w:tab w:val="left" w:pos="2869"/>
              </w:tabs>
              <w:rPr>
                <w:rFonts w:ascii="METACHHNORMAL" w:hAnsi="METACHHNORMAL"/>
              </w:rPr>
            </w:pPr>
          </w:p>
          <w:p w:rsidR="00FB2EEA" w:rsidRDefault="00FB2EEA">
            <w:pPr>
              <w:tabs>
                <w:tab w:val="left" w:pos="2302"/>
                <w:tab w:val="left" w:pos="2869"/>
              </w:tabs>
              <w:rPr>
                <w:rFonts w:ascii="METACHHNORMAL" w:hAnsi="METACHHNORMAL"/>
              </w:rPr>
            </w:pPr>
            <w:r>
              <w:rPr>
                <w:rFonts w:ascii="METACHHNORMAL" w:hAnsi="METACHHNORMAL"/>
              </w:rPr>
              <w:t>If you answered yes please give a short explanation.</w:t>
            </w:r>
          </w:p>
          <w:p w:rsidR="00FB2EEA" w:rsidRDefault="00FB2EEA">
            <w:pPr>
              <w:tabs>
                <w:tab w:val="left" w:pos="2302"/>
                <w:tab w:val="left" w:pos="2869"/>
              </w:tabs>
              <w:rPr>
                <w:rFonts w:ascii="METACHHNORMAL" w:hAnsi="METACHHNORMAL"/>
              </w:rPr>
            </w:pPr>
            <w:r>
              <w:rPr>
                <w:rFonts w:ascii="METACHHNORMAL" w:hAnsi="METACHHNORMAL"/>
              </w:rPr>
              <w:t>_________________________________________________________________________________</w:t>
            </w:r>
          </w:p>
        </w:tc>
        <w:tc>
          <w:tcPr>
            <w:tcW w:w="3030" w:type="dxa"/>
            <w:tcBorders>
              <w:top w:val="single" w:sz="6" w:space="0" w:color="auto"/>
              <w:left w:val="single" w:sz="6" w:space="0" w:color="auto"/>
              <w:bottom w:val="single" w:sz="6" w:space="0" w:color="auto"/>
              <w:right w:val="single" w:sz="6" w:space="0" w:color="auto"/>
            </w:tcBorders>
          </w:tcPr>
          <w:p w:rsidR="00FB2EEA" w:rsidRDefault="00FB2EEA">
            <w:pPr>
              <w:tabs>
                <w:tab w:val="left" w:pos="2112"/>
                <w:tab w:val="left" w:pos="2562"/>
              </w:tabs>
              <w:rPr>
                <w:rFonts w:ascii="METACHHNORMAL" w:hAnsi="METACHHNORMAL"/>
              </w:rPr>
            </w:pPr>
            <w:r>
              <w:rPr>
                <w:rFonts w:ascii="METACHHNORMAL" w:hAnsi="METACHHNORMAL"/>
              </w:rPr>
              <w:tab/>
              <w:t>Y</w:t>
            </w:r>
            <w:r>
              <w:rPr>
                <w:rFonts w:ascii="METACHHNORMAL" w:hAnsi="METACHHNORMAL"/>
              </w:rPr>
              <w:tab/>
              <w:t>N</w:t>
            </w:r>
          </w:p>
          <w:p w:rsidR="00FB2EEA" w:rsidRDefault="00FB2EEA">
            <w:pPr>
              <w:tabs>
                <w:tab w:val="left" w:pos="2112"/>
                <w:tab w:val="left" w:pos="2562"/>
              </w:tabs>
              <w:rPr>
                <w:rFonts w:ascii="METACHHNORMAL" w:hAnsi="METACHHNORMAL"/>
              </w:rPr>
            </w:pPr>
            <w:r>
              <w:rPr>
                <w:rFonts w:ascii="METACHHNORMAL" w:hAnsi="METACHHNORMAL"/>
              </w:rPr>
              <w:t>Asthma</w:t>
            </w:r>
            <w:r>
              <w:rPr>
                <w:rFonts w:ascii="METACHHNORMAL" w:hAnsi="METACHHNORMAL"/>
              </w:rPr>
              <w:tab/>
            </w:r>
            <w:r>
              <w:rPr>
                <w:rFonts w:ascii="METACHHNORMAL" w:hAnsi="METACHHNORMAL"/>
              </w:rPr>
              <w:sym w:font="Wingdings" w:char="F0A8"/>
            </w:r>
            <w:r>
              <w:rPr>
                <w:rFonts w:ascii="METACHHNORMAL" w:hAnsi="METACHHNORMAL"/>
              </w:rPr>
              <w:tab/>
            </w:r>
            <w:r>
              <w:rPr>
                <w:rFonts w:ascii="METACHHNORMAL" w:hAnsi="METACHHNORMAL"/>
              </w:rPr>
              <w:sym w:font="Wingdings" w:char="F0A8"/>
            </w:r>
          </w:p>
          <w:p w:rsidR="00FB2EEA" w:rsidRDefault="00FB2EEA">
            <w:pPr>
              <w:tabs>
                <w:tab w:val="left" w:pos="2112"/>
                <w:tab w:val="left" w:pos="2562"/>
              </w:tabs>
              <w:rPr>
                <w:rFonts w:ascii="METACHHNORMAL" w:hAnsi="METACHHNORMAL"/>
              </w:rPr>
            </w:pPr>
            <w:r>
              <w:rPr>
                <w:rFonts w:ascii="METACHHNORMAL" w:hAnsi="METACHHNORMAL"/>
              </w:rPr>
              <w:t>Bronchitis</w:t>
            </w:r>
            <w:r>
              <w:rPr>
                <w:rFonts w:ascii="METACHHNORMAL" w:hAnsi="METACHHNORMAL"/>
              </w:rPr>
              <w:tab/>
            </w:r>
            <w:r>
              <w:rPr>
                <w:rFonts w:ascii="METACHHNORMAL" w:hAnsi="METACHHNORMAL"/>
              </w:rPr>
              <w:sym w:font="Wingdings" w:char="F0A8"/>
            </w:r>
            <w:r>
              <w:rPr>
                <w:rFonts w:ascii="METACHHNORMAL" w:hAnsi="METACHHNORMAL"/>
              </w:rPr>
              <w:tab/>
            </w:r>
            <w:r>
              <w:rPr>
                <w:rFonts w:ascii="METACHHNORMAL" w:hAnsi="METACHHNORMAL"/>
              </w:rPr>
              <w:sym w:font="Wingdings" w:char="F0A8"/>
            </w:r>
          </w:p>
          <w:p w:rsidR="00FB2EEA" w:rsidRDefault="00FB2EEA">
            <w:pPr>
              <w:tabs>
                <w:tab w:val="left" w:pos="2112"/>
                <w:tab w:val="left" w:pos="2562"/>
              </w:tabs>
              <w:rPr>
                <w:rFonts w:ascii="METACHHNORMAL" w:hAnsi="METACHHNORMAL"/>
              </w:rPr>
            </w:pPr>
            <w:r>
              <w:rPr>
                <w:rFonts w:ascii="METACHHNORMAL" w:hAnsi="METACHHNORMAL"/>
              </w:rPr>
              <w:t>Shortness of breath</w:t>
            </w:r>
            <w:r>
              <w:rPr>
                <w:rFonts w:ascii="METACHHNORMAL" w:hAnsi="METACHHNORMAL"/>
              </w:rPr>
              <w:tab/>
            </w:r>
            <w:r>
              <w:rPr>
                <w:rFonts w:ascii="METACHHNORMAL" w:hAnsi="METACHHNORMAL"/>
              </w:rPr>
              <w:sym w:font="Wingdings" w:char="F0A8"/>
            </w:r>
            <w:r>
              <w:rPr>
                <w:rFonts w:ascii="METACHHNORMAL" w:hAnsi="METACHHNORMAL"/>
              </w:rPr>
              <w:tab/>
            </w:r>
            <w:r>
              <w:rPr>
                <w:rFonts w:ascii="METACHHNORMAL" w:hAnsi="METACHHNORMAL"/>
              </w:rPr>
              <w:sym w:font="Wingdings" w:char="F0A8"/>
            </w:r>
          </w:p>
          <w:p w:rsidR="00FB2EEA" w:rsidRDefault="00FB2EEA">
            <w:pPr>
              <w:tabs>
                <w:tab w:val="left" w:pos="2112"/>
                <w:tab w:val="left" w:pos="2562"/>
              </w:tabs>
              <w:rPr>
                <w:rFonts w:ascii="METACHHNORMAL" w:hAnsi="METACHHNORMAL"/>
              </w:rPr>
            </w:pPr>
            <w:r>
              <w:rPr>
                <w:rFonts w:ascii="METACHHNORMAL" w:hAnsi="METACHHNORMAL"/>
              </w:rPr>
              <w:t>Wheezing</w:t>
            </w:r>
            <w:r>
              <w:rPr>
                <w:rFonts w:ascii="METACHHNORMAL" w:hAnsi="METACHHNORMAL"/>
              </w:rPr>
              <w:tab/>
            </w:r>
            <w:r>
              <w:rPr>
                <w:rFonts w:ascii="METACHHNORMAL" w:hAnsi="METACHHNORMAL"/>
              </w:rPr>
              <w:sym w:font="Wingdings" w:char="F0A8"/>
            </w:r>
            <w:r>
              <w:rPr>
                <w:rFonts w:ascii="METACHHNORMAL" w:hAnsi="METACHHNORMAL"/>
              </w:rPr>
              <w:tab/>
            </w:r>
            <w:r>
              <w:rPr>
                <w:rFonts w:ascii="METACHHNORMAL" w:hAnsi="METACHHNORMAL"/>
              </w:rPr>
              <w:sym w:font="Wingdings" w:char="F0A8"/>
            </w:r>
          </w:p>
          <w:p w:rsidR="00FB2EEA" w:rsidRDefault="00FB2EEA">
            <w:pPr>
              <w:tabs>
                <w:tab w:val="left" w:pos="2112"/>
                <w:tab w:val="left" w:pos="2562"/>
              </w:tabs>
              <w:rPr>
                <w:rFonts w:ascii="METACHHNORMAL" w:hAnsi="METACHHNORMAL"/>
              </w:rPr>
            </w:pPr>
            <w:r>
              <w:rPr>
                <w:rFonts w:ascii="METACHHNORMAL" w:hAnsi="METACHHNORMAL"/>
              </w:rPr>
              <w:t>Pneumothoraces</w:t>
            </w:r>
            <w:r>
              <w:rPr>
                <w:rFonts w:ascii="METACHHNORMAL" w:hAnsi="METACHHNORMAL"/>
              </w:rPr>
              <w:tab/>
            </w:r>
            <w:r>
              <w:rPr>
                <w:rFonts w:ascii="METACHHNORMAL" w:hAnsi="METACHHNORMAL"/>
              </w:rPr>
              <w:sym w:font="Wingdings" w:char="F0A8"/>
            </w:r>
            <w:r>
              <w:rPr>
                <w:rFonts w:ascii="METACHHNORMAL" w:hAnsi="METACHHNORMAL"/>
              </w:rPr>
              <w:tab/>
            </w:r>
            <w:r>
              <w:rPr>
                <w:rFonts w:ascii="METACHHNORMAL" w:hAnsi="METACHHNORMAL"/>
              </w:rPr>
              <w:sym w:font="Wingdings" w:char="F0A8"/>
            </w:r>
          </w:p>
          <w:p w:rsidR="00FB2EEA" w:rsidRDefault="00FB2EEA">
            <w:pPr>
              <w:tabs>
                <w:tab w:val="left" w:pos="2112"/>
                <w:tab w:val="left" w:pos="2562"/>
              </w:tabs>
              <w:rPr>
                <w:rFonts w:ascii="METACHHNORMAL" w:hAnsi="METACHHNORMAL"/>
              </w:rPr>
            </w:pPr>
            <w:r>
              <w:rPr>
                <w:rFonts w:ascii="METACHHNORMAL" w:hAnsi="METACHHNORMAL"/>
              </w:rPr>
              <w:t>Other chest problems</w:t>
            </w:r>
            <w:r>
              <w:rPr>
                <w:rFonts w:ascii="METACHHNORMAL" w:hAnsi="METACHHNORMAL"/>
              </w:rPr>
              <w:tab/>
            </w:r>
            <w:r>
              <w:rPr>
                <w:rFonts w:ascii="METACHHNORMAL" w:hAnsi="METACHHNORMAL"/>
              </w:rPr>
              <w:sym w:font="Wingdings" w:char="F0A8"/>
            </w:r>
            <w:r>
              <w:rPr>
                <w:rFonts w:ascii="METACHHNORMAL" w:hAnsi="METACHHNORMAL"/>
              </w:rPr>
              <w:tab/>
            </w:r>
            <w:r>
              <w:rPr>
                <w:rFonts w:ascii="METACHHNORMAL" w:hAnsi="METACHHNORMAL"/>
              </w:rPr>
              <w:sym w:font="Wingdings" w:char="F0A8"/>
            </w:r>
          </w:p>
          <w:p w:rsidR="00FB2EEA" w:rsidRDefault="00FB2EEA">
            <w:pPr>
              <w:tabs>
                <w:tab w:val="left" w:pos="2112"/>
                <w:tab w:val="left" w:pos="2562"/>
              </w:tabs>
              <w:rPr>
                <w:rFonts w:ascii="METACHHNORMAL" w:hAnsi="METACHHNORMAL"/>
              </w:rPr>
            </w:pPr>
            <w:r>
              <w:rPr>
                <w:rFonts w:ascii="METACHHNORMAL" w:hAnsi="METACHHNORMAL"/>
              </w:rPr>
              <w:t>Hay fever/allergies</w:t>
            </w:r>
            <w:r>
              <w:rPr>
                <w:rFonts w:ascii="METACHHNORMAL" w:hAnsi="METACHHNORMAL"/>
              </w:rPr>
              <w:tab/>
            </w:r>
            <w:r>
              <w:rPr>
                <w:rFonts w:ascii="METACHHNORMAL" w:hAnsi="METACHHNORMAL"/>
              </w:rPr>
              <w:sym w:font="Wingdings" w:char="F0A8"/>
            </w:r>
            <w:r>
              <w:rPr>
                <w:rFonts w:ascii="METACHHNORMAL" w:hAnsi="METACHHNORMAL"/>
              </w:rPr>
              <w:tab/>
            </w:r>
            <w:r>
              <w:rPr>
                <w:rFonts w:ascii="METACHHNORMAL" w:hAnsi="METACHHNORMAL"/>
              </w:rPr>
              <w:sym w:font="Wingdings" w:char="F0A8"/>
            </w:r>
          </w:p>
          <w:p w:rsidR="00FB2EEA" w:rsidRDefault="00FB2EEA">
            <w:pPr>
              <w:tabs>
                <w:tab w:val="left" w:pos="2302"/>
                <w:tab w:val="left" w:pos="2869"/>
              </w:tabs>
              <w:rPr>
                <w:rFonts w:ascii="METACHHNORMAL" w:hAnsi="METACHHNORMAL"/>
              </w:rPr>
            </w:pPr>
          </w:p>
          <w:p w:rsidR="00FB2EEA" w:rsidRDefault="00FB2EEA">
            <w:pPr>
              <w:tabs>
                <w:tab w:val="left" w:pos="2302"/>
                <w:tab w:val="left" w:pos="2869"/>
              </w:tabs>
              <w:rPr>
                <w:rFonts w:ascii="METACHHNORMAL" w:hAnsi="METACHHNORMAL"/>
              </w:rPr>
            </w:pPr>
            <w:r>
              <w:rPr>
                <w:rFonts w:ascii="METACHHNORMAL" w:hAnsi="METACHHNORMAL"/>
              </w:rPr>
              <w:t>If you answered yes please give a short explanation.</w:t>
            </w:r>
          </w:p>
          <w:p w:rsidR="00FB2EEA" w:rsidRDefault="00FB2EEA">
            <w:pPr>
              <w:tabs>
                <w:tab w:val="left" w:pos="2302"/>
                <w:tab w:val="left" w:pos="2869"/>
              </w:tabs>
              <w:rPr>
                <w:rFonts w:ascii="METACHHNORMAL" w:hAnsi="METACHHNORMAL"/>
              </w:rPr>
            </w:pPr>
            <w:r>
              <w:rPr>
                <w:rFonts w:ascii="METACHHNORMAL" w:hAnsi="METACHHNORMAL"/>
              </w:rPr>
              <w:t>_________________________________________________________________________________</w:t>
            </w:r>
          </w:p>
          <w:p w:rsidR="00FB2EEA" w:rsidRDefault="00FB2EEA">
            <w:pPr>
              <w:tabs>
                <w:tab w:val="left" w:pos="2302"/>
                <w:tab w:val="left" w:pos="2869"/>
              </w:tabs>
              <w:rPr>
                <w:rFonts w:ascii="METACHHNORMAL" w:hAnsi="METACHHNORMAL"/>
              </w:rPr>
            </w:pPr>
          </w:p>
          <w:p w:rsidR="00FB2EEA" w:rsidRDefault="00FB2EEA">
            <w:pPr>
              <w:tabs>
                <w:tab w:val="left" w:pos="2302"/>
                <w:tab w:val="left" w:pos="2869"/>
              </w:tabs>
              <w:rPr>
                <w:rFonts w:ascii="METACHHNORMAL" w:hAnsi="METACHHNORMAL"/>
              </w:rPr>
            </w:pPr>
          </w:p>
          <w:p w:rsidR="00FB2EEA" w:rsidRDefault="00FB2EEA">
            <w:pPr>
              <w:tabs>
                <w:tab w:val="left" w:pos="2302"/>
                <w:tab w:val="left" w:pos="2869"/>
              </w:tabs>
              <w:rPr>
                <w:rFonts w:ascii="METACHHNORMAL" w:hAnsi="METACHHNORMAL"/>
              </w:rPr>
            </w:pPr>
          </w:p>
        </w:tc>
      </w:tr>
      <w:tr w:rsidR="00FB2EEA" w:rsidTr="00FB2EEA">
        <w:tc>
          <w:tcPr>
            <w:tcW w:w="3030" w:type="dxa"/>
            <w:tcBorders>
              <w:top w:val="single" w:sz="6" w:space="0" w:color="auto"/>
              <w:left w:val="single" w:sz="6" w:space="0" w:color="auto"/>
              <w:bottom w:val="single" w:sz="6" w:space="0" w:color="auto"/>
              <w:right w:val="single" w:sz="6" w:space="0" w:color="auto"/>
            </w:tcBorders>
            <w:shd w:val="clear" w:color="auto" w:fill="000000"/>
            <w:hideMark/>
          </w:tcPr>
          <w:p w:rsidR="00FB2EEA" w:rsidRDefault="00FB2EEA">
            <w:pPr>
              <w:rPr>
                <w:rFonts w:ascii="METACHHNORMAL" w:hAnsi="METACHHNORMAL"/>
                <w:b/>
              </w:rPr>
            </w:pPr>
            <w:r>
              <w:rPr>
                <w:rFonts w:ascii="METACHHNORMAL" w:hAnsi="METACHHNORMAL"/>
                <w:b/>
              </w:rPr>
              <w:lastRenderedPageBreak/>
              <w:t xml:space="preserve">7  </w:t>
            </w:r>
          </w:p>
        </w:tc>
        <w:tc>
          <w:tcPr>
            <w:tcW w:w="3030" w:type="dxa"/>
            <w:tcBorders>
              <w:top w:val="single" w:sz="6" w:space="0" w:color="auto"/>
              <w:left w:val="single" w:sz="6" w:space="0" w:color="auto"/>
              <w:bottom w:val="single" w:sz="6" w:space="0" w:color="auto"/>
              <w:right w:val="single" w:sz="6" w:space="0" w:color="auto"/>
            </w:tcBorders>
            <w:shd w:val="clear" w:color="auto" w:fill="000000"/>
            <w:hideMark/>
          </w:tcPr>
          <w:p w:rsidR="00FB2EEA" w:rsidRDefault="00FB2EEA">
            <w:pPr>
              <w:rPr>
                <w:rFonts w:ascii="METACHHNORMAL" w:hAnsi="METACHHNORMAL"/>
                <w:b/>
              </w:rPr>
            </w:pPr>
            <w:r>
              <w:rPr>
                <w:rFonts w:ascii="METACHHNORMAL" w:hAnsi="METACHHNORMAL"/>
                <w:b/>
              </w:rPr>
              <w:t xml:space="preserve">8. </w:t>
            </w:r>
          </w:p>
        </w:tc>
        <w:tc>
          <w:tcPr>
            <w:tcW w:w="3030" w:type="dxa"/>
            <w:tcBorders>
              <w:top w:val="single" w:sz="6" w:space="0" w:color="auto"/>
              <w:left w:val="single" w:sz="6" w:space="0" w:color="auto"/>
              <w:bottom w:val="single" w:sz="6" w:space="0" w:color="auto"/>
              <w:right w:val="single" w:sz="6" w:space="0" w:color="auto"/>
            </w:tcBorders>
            <w:shd w:val="clear" w:color="auto" w:fill="000000"/>
            <w:hideMark/>
          </w:tcPr>
          <w:p w:rsidR="00FB2EEA" w:rsidRDefault="00FB2EEA">
            <w:pPr>
              <w:rPr>
                <w:rFonts w:ascii="METACHHNORMAL" w:hAnsi="METACHHNORMAL"/>
                <w:b/>
              </w:rPr>
            </w:pPr>
            <w:r>
              <w:rPr>
                <w:rFonts w:ascii="METACHHNORMAL" w:hAnsi="METACHHNORMAL"/>
                <w:b/>
              </w:rPr>
              <w:t xml:space="preserve">9. </w:t>
            </w:r>
          </w:p>
        </w:tc>
      </w:tr>
      <w:tr w:rsidR="00FB2EEA" w:rsidTr="00FB2EEA">
        <w:tc>
          <w:tcPr>
            <w:tcW w:w="3030" w:type="dxa"/>
            <w:tcBorders>
              <w:top w:val="single" w:sz="6" w:space="0" w:color="auto"/>
              <w:left w:val="single" w:sz="6" w:space="0" w:color="auto"/>
              <w:bottom w:val="single" w:sz="6" w:space="0" w:color="auto"/>
              <w:right w:val="single" w:sz="6" w:space="0" w:color="auto"/>
            </w:tcBorders>
          </w:tcPr>
          <w:p w:rsidR="00FB2EEA" w:rsidRDefault="00FB2EEA">
            <w:pPr>
              <w:tabs>
                <w:tab w:val="left" w:pos="2142"/>
                <w:tab w:val="left" w:pos="2502"/>
              </w:tabs>
              <w:rPr>
                <w:rFonts w:ascii="METACHHNORMAL" w:hAnsi="METACHHNORMAL"/>
              </w:rPr>
            </w:pPr>
            <w:r>
              <w:rPr>
                <w:rFonts w:ascii="METACHHNORMAL" w:hAnsi="METACHHNORMAL"/>
              </w:rPr>
              <w:tab/>
              <w:t>Y</w:t>
            </w:r>
            <w:r>
              <w:rPr>
                <w:rFonts w:ascii="METACHHNORMAL" w:hAnsi="METACHHNORMAL"/>
              </w:rPr>
              <w:tab/>
              <w:t>N</w:t>
            </w:r>
          </w:p>
          <w:p w:rsidR="00FB2EEA" w:rsidRDefault="00FB2EEA">
            <w:pPr>
              <w:tabs>
                <w:tab w:val="left" w:pos="2142"/>
                <w:tab w:val="left" w:pos="2502"/>
              </w:tabs>
              <w:rPr>
                <w:rFonts w:ascii="METACHHNORMAL" w:hAnsi="METACHHNORMAL"/>
              </w:rPr>
            </w:pPr>
            <w:r>
              <w:rPr>
                <w:rFonts w:ascii="METACHHNORMAL" w:hAnsi="METACHHNORMAL"/>
              </w:rPr>
              <w:t>Heart Attack</w:t>
            </w:r>
            <w:r>
              <w:rPr>
                <w:rFonts w:ascii="METACHHNORMAL" w:hAnsi="METACHHNORMAL"/>
              </w:rPr>
              <w:tab/>
            </w:r>
            <w:r>
              <w:rPr>
                <w:rFonts w:ascii="METACHHNORMAL" w:hAnsi="METACHHNORMAL"/>
              </w:rPr>
              <w:sym w:font="Wingdings" w:char="F0A8"/>
            </w:r>
            <w:r>
              <w:rPr>
                <w:rFonts w:ascii="METACHHNORMAL" w:hAnsi="METACHHNORMAL"/>
              </w:rPr>
              <w:tab/>
            </w:r>
            <w:r>
              <w:rPr>
                <w:rFonts w:ascii="METACHHNORMAL" w:hAnsi="METACHHNORMAL"/>
              </w:rPr>
              <w:sym w:font="Wingdings" w:char="F0A8"/>
            </w:r>
          </w:p>
          <w:p w:rsidR="00FB2EEA" w:rsidRDefault="00FB2EEA">
            <w:pPr>
              <w:tabs>
                <w:tab w:val="left" w:pos="2142"/>
                <w:tab w:val="left" w:pos="2502"/>
              </w:tabs>
              <w:rPr>
                <w:rFonts w:ascii="METACHHNORMAL" w:hAnsi="METACHHNORMAL"/>
              </w:rPr>
            </w:pPr>
            <w:r>
              <w:rPr>
                <w:rFonts w:ascii="METACHHNORMAL" w:hAnsi="METACHHNORMAL"/>
              </w:rPr>
              <w:t>Angina</w:t>
            </w:r>
            <w:r>
              <w:rPr>
                <w:rFonts w:ascii="METACHHNORMAL" w:hAnsi="METACHHNORMAL"/>
              </w:rPr>
              <w:tab/>
            </w:r>
            <w:r>
              <w:rPr>
                <w:rFonts w:ascii="METACHHNORMAL" w:hAnsi="METACHHNORMAL"/>
              </w:rPr>
              <w:sym w:font="Wingdings" w:char="F0A8"/>
            </w:r>
            <w:r>
              <w:rPr>
                <w:rFonts w:ascii="METACHHNORMAL" w:hAnsi="METACHHNORMAL"/>
              </w:rPr>
              <w:tab/>
            </w:r>
            <w:r>
              <w:rPr>
                <w:rFonts w:ascii="METACHHNORMAL" w:hAnsi="METACHHNORMAL"/>
              </w:rPr>
              <w:sym w:font="Wingdings" w:char="F0A8"/>
            </w:r>
          </w:p>
          <w:p w:rsidR="00FB2EEA" w:rsidRDefault="00FB2EEA">
            <w:pPr>
              <w:tabs>
                <w:tab w:val="left" w:pos="2142"/>
                <w:tab w:val="left" w:pos="2502"/>
              </w:tabs>
              <w:rPr>
                <w:rFonts w:ascii="METACHHNORMAL" w:hAnsi="METACHHNORMAL"/>
              </w:rPr>
            </w:pPr>
            <w:r>
              <w:rPr>
                <w:rFonts w:ascii="METACHHNORMAL" w:hAnsi="METACHHNORMAL"/>
              </w:rPr>
              <w:t>Heart murmur</w:t>
            </w:r>
            <w:r>
              <w:rPr>
                <w:rFonts w:ascii="METACHHNORMAL" w:hAnsi="METACHHNORMAL"/>
              </w:rPr>
              <w:tab/>
            </w:r>
            <w:r>
              <w:rPr>
                <w:rFonts w:ascii="METACHHNORMAL" w:hAnsi="METACHHNORMAL"/>
              </w:rPr>
              <w:sym w:font="Wingdings" w:char="F0A8"/>
            </w:r>
            <w:r>
              <w:rPr>
                <w:rFonts w:ascii="METACHHNORMAL" w:hAnsi="METACHHNORMAL"/>
              </w:rPr>
              <w:tab/>
            </w:r>
            <w:r>
              <w:rPr>
                <w:rFonts w:ascii="METACHHNORMAL" w:hAnsi="METACHHNORMAL"/>
              </w:rPr>
              <w:sym w:font="Wingdings" w:char="F0A8"/>
            </w:r>
          </w:p>
          <w:p w:rsidR="00FB2EEA" w:rsidRDefault="00FB2EEA">
            <w:pPr>
              <w:tabs>
                <w:tab w:val="left" w:pos="2142"/>
                <w:tab w:val="left" w:pos="2502"/>
              </w:tabs>
              <w:rPr>
                <w:rFonts w:ascii="METACHHNORMAL" w:hAnsi="METACHHNORMAL"/>
              </w:rPr>
            </w:pPr>
            <w:r>
              <w:rPr>
                <w:rFonts w:ascii="METACHHNORMAL" w:hAnsi="METACHHNORMAL"/>
              </w:rPr>
              <w:t>Palpitations</w:t>
            </w:r>
            <w:r>
              <w:rPr>
                <w:rFonts w:ascii="METACHHNORMAL" w:hAnsi="METACHHNORMAL"/>
              </w:rPr>
              <w:tab/>
            </w:r>
            <w:r>
              <w:rPr>
                <w:rFonts w:ascii="METACHHNORMAL" w:hAnsi="METACHHNORMAL"/>
              </w:rPr>
              <w:sym w:font="Wingdings" w:char="F0A8"/>
            </w:r>
            <w:r>
              <w:rPr>
                <w:rFonts w:ascii="METACHHNORMAL" w:hAnsi="METACHHNORMAL"/>
              </w:rPr>
              <w:tab/>
            </w:r>
            <w:r>
              <w:rPr>
                <w:rFonts w:ascii="METACHHNORMAL" w:hAnsi="METACHHNORMAL"/>
              </w:rPr>
              <w:sym w:font="Wingdings" w:char="F0A8"/>
            </w:r>
          </w:p>
          <w:p w:rsidR="00FB2EEA" w:rsidRDefault="00FB2EEA">
            <w:pPr>
              <w:tabs>
                <w:tab w:val="left" w:pos="2142"/>
                <w:tab w:val="left" w:pos="2502"/>
              </w:tabs>
              <w:rPr>
                <w:rFonts w:ascii="METACHHNORMAL" w:hAnsi="METACHHNORMAL"/>
              </w:rPr>
            </w:pPr>
            <w:r>
              <w:rPr>
                <w:rFonts w:ascii="METACHHNORMAL" w:hAnsi="METACHHNORMAL"/>
              </w:rPr>
              <w:t>Blackouts/fainting</w:t>
            </w:r>
            <w:r>
              <w:rPr>
                <w:rFonts w:ascii="METACHHNORMAL" w:hAnsi="METACHHNORMAL"/>
              </w:rPr>
              <w:tab/>
            </w:r>
            <w:r>
              <w:rPr>
                <w:rFonts w:ascii="METACHHNORMAL" w:hAnsi="METACHHNORMAL"/>
              </w:rPr>
              <w:sym w:font="Wingdings" w:char="F0A8"/>
            </w:r>
            <w:r>
              <w:rPr>
                <w:rFonts w:ascii="METACHHNORMAL" w:hAnsi="METACHHNORMAL"/>
              </w:rPr>
              <w:tab/>
            </w:r>
            <w:r>
              <w:rPr>
                <w:rFonts w:ascii="METACHHNORMAL" w:hAnsi="METACHHNORMAL"/>
              </w:rPr>
              <w:sym w:font="Wingdings" w:char="F0A8"/>
            </w:r>
          </w:p>
          <w:p w:rsidR="00FB2EEA" w:rsidRDefault="00FB2EEA">
            <w:pPr>
              <w:tabs>
                <w:tab w:val="left" w:pos="2142"/>
                <w:tab w:val="left" w:pos="2502"/>
              </w:tabs>
              <w:rPr>
                <w:rFonts w:ascii="METACHHNORMAL" w:hAnsi="METACHHNORMAL"/>
              </w:rPr>
            </w:pPr>
            <w:r>
              <w:rPr>
                <w:rFonts w:ascii="METACHHNORMAL" w:hAnsi="METACHHNORMAL"/>
              </w:rPr>
              <w:t xml:space="preserve">Vertigo/loss of </w:t>
            </w:r>
          </w:p>
          <w:p w:rsidR="00FB2EEA" w:rsidRDefault="00FB2EEA">
            <w:pPr>
              <w:tabs>
                <w:tab w:val="left" w:pos="2142"/>
                <w:tab w:val="left" w:pos="2502"/>
              </w:tabs>
              <w:rPr>
                <w:rFonts w:ascii="METACHHNORMAL" w:hAnsi="METACHHNORMAL"/>
              </w:rPr>
            </w:pPr>
            <w:r>
              <w:rPr>
                <w:rFonts w:ascii="METACHHNORMAL" w:hAnsi="METACHHNORMAL"/>
              </w:rPr>
              <w:t>balance</w:t>
            </w:r>
            <w:r>
              <w:rPr>
                <w:rFonts w:ascii="METACHHNORMAL" w:hAnsi="METACHHNORMAL"/>
              </w:rPr>
              <w:tab/>
            </w:r>
            <w:r>
              <w:rPr>
                <w:rFonts w:ascii="METACHHNORMAL" w:hAnsi="METACHHNORMAL"/>
              </w:rPr>
              <w:sym w:font="Wingdings" w:char="F0A8"/>
            </w:r>
            <w:r>
              <w:rPr>
                <w:rFonts w:ascii="METACHHNORMAL" w:hAnsi="METACHHNORMAL"/>
              </w:rPr>
              <w:tab/>
            </w:r>
            <w:r>
              <w:rPr>
                <w:rFonts w:ascii="METACHHNORMAL" w:hAnsi="METACHHNORMAL"/>
              </w:rPr>
              <w:sym w:font="Wingdings" w:char="F0A8"/>
            </w:r>
          </w:p>
          <w:p w:rsidR="00FB2EEA" w:rsidRDefault="00FB2EEA">
            <w:pPr>
              <w:tabs>
                <w:tab w:val="left" w:pos="2302"/>
                <w:tab w:val="left" w:pos="2869"/>
              </w:tabs>
              <w:rPr>
                <w:rFonts w:ascii="METACHHNORMAL" w:hAnsi="METACHHNORMAL"/>
              </w:rPr>
            </w:pPr>
            <w:r>
              <w:rPr>
                <w:rFonts w:ascii="METACHHNORMAL" w:hAnsi="METACHHNORMAL"/>
              </w:rPr>
              <w:t>Excessive daytime</w:t>
            </w:r>
          </w:p>
          <w:p w:rsidR="00FB2EEA" w:rsidRDefault="00FB2EEA">
            <w:pPr>
              <w:tabs>
                <w:tab w:val="left" w:pos="2142"/>
                <w:tab w:val="left" w:pos="2502"/>
              </w:tabs>
              <w:rPr>
                <w:rFonts w:ascii="METACHHNORMAL" w:hAnsi="METACHHNORMAL"/>
              </w:rPr>
            </w:pPr>
            <w:r>
              <w:rPr>
                <w:rFonts w:ascii="METACHHNORMAL" w:hAnsi="METACHHNORMAL"/>
              </w:rPr>
              <w:t>sleepiness</w:t>
            </w:r>
            <w:r>
              <w:rPr>
                <w:rFonts w:ascii="METACHHNORMAL" w:hAnsi="METACHHNORMAL"/>
              </w:rPr>
              <w:tab/>
            </w:r>
            <w:r>
              <w:rPr>
                <w:rFonts w:ascii="METACHHNORMAL" w:hAnsi="METACHHNORMAL"/>
              </w:rPr>
              <w:sym w:font="Wingdings" w:char="F0A8"/>
            </w:r>
            <w:r>
              <w:rPr>
                <w:rFonts w:ascii="METACHHNORMAL" w:hAnsi="METACHHNORMAL"/>
              </w:rPr>
              <w:tab/>
            </w:r>
            <w:r>
              <w:rPr>
                <w:rFonts w:ascii="METACHHNORMAL" w:hAnsi="METACHHNORMAL"/>
              </w:rPr>
              <w:sym w:font="Wingdings" w:char="F0A8"/>
            </w:r>
          </w:p>
          <w:p w:rsidR="00FB2EEA" w:rsidRDefault="00FB2EEA">
            <w:pPr>
              <w:tabs>
                <w:tab w:val="left" w:pos="2142"/>
                <w:tab w:val="left" w:pos="2502"/>
              </w:tabs>
              <w:rPr>
                <w:rFonts w:ascii="METACHHNORMAL" w:hAnsi="METACHHNORMAL"/>
              </w:rPr>
            </w:pPr>
            <w:r>
              <w:rPr>
                <w:rFonts w:ascii="METACHHNORMAL" w:hAnsi="METACHHNORMAL"/>
              </w:rPr>
              <w:t>Chest pain</w:t>
            </w:r>
            <w:r>
              <w:rPr>
                <w:rFonts w:ascii="METACHHNORMAL" w:hAnsi="METACHHNORMAL"/>
              </w:rPr>
              <w:tab/>
            </w:r>
            <w:r>
              <w:rPr>
                <w:rFonts w:ascii="METACHHNORMAL" w:hAnsi="METACHHNORMAL"/>
              </w:rPr>
              <w:sym w:font="Wingdings" w:char="F0A8"/>
            </w:r>
            <w:r>
              <w:rPr>
                <w:rFonts w:ascii="METACHHNORMAL" w:hAnsi="METACHHNORMAL"/>
              </w:rPr>
              <w:tab/>
            </w:r>
            <w:r>
              <w:rPr>
                <w:rFonts w:ascii="METACHHNORMAL" w:hAnsi="METACHHNORMAL"/>
              </w:rPr>
              <w:sym w:font="Wingdings" w:char="F0A8"/>
            </w:r>
          </w:p>
          <w:p w:rsidR="00FB2EEA" w:rsidRDefault="00FB2EEA">
            <w:pPr>
              <w:tabs>
                <w:tab w:val="left" w:pos="2142"/>
                <w:tab w:val="left" w:pos="2502"/>
              </w:tabs>
              <w:rPr>
                <w:rFonts w:ascii="METACHHNORMAL" w:hAnsi="METACHHNORMAL"/>
              </w:rPr>
            </w:pPr>
            <w:r>
              <w:rPr>
                <w:rFonts w:ascii="METACHHNORMAL" w:hAnsi="METACHHNORMAL"/>
              </w:rPr>
              <w:t>High blood pressure</w:t>
            </w:r>
            <w:r>
              <w:rPr>
                <w:rFonts w:ascii="METACHHNORMAL" w:hAnsi="METACHHNORMAL"/>
              </w:rPr>
              <w:tab/>
            </w:r>
            <w:r>
              <w:rPr>
                <w:rFonts w:ascii="METACHHNORMAL" w:hAnsi="METACHHNORMAL"/>
              </w:rPr>
              <w:sym w:font="Wingdings" w:char="F0A8"/>
            </w:r>
            <w:r>
              <w:rPr>
                <w:rFonts w:ascii="METACHHNORMAL" w:hAnsi="METACHHNORMAL"/>
              </w:rPr>
              <w:tab/>
            </w:r>
            <w:r>
              <w:rPr>
                <w:rFonts w:ascii="METACHHNORMAL" w:hAnsi="METACHHNORMAL"/>
              </w:rPr>
              <w:sym w:font="Wingdings" w:char="F0A8"/>
            </w:r>
          </w:p>
          <w:p w:rsidR="00FB2EEA" w:rsidRDefault="00FB2EEA">
            <w:pPr>
              <w:tabs>
                <w:tab w:val="left" w:pos="2302"/>
                <w:tab w:val="left" w:pos="2869"/>
              </w:tabs>
              <w:rPr>
                <w:rFonts w:ascii="METACHHNORMAL" w:hAnsi="METACHHNORMAL"/>
              </w:rPr>
            </w:pPr>
          </w:p>
          <w:p w:rsidR="00FB2EEA" w:rsidRDefault="00FB2EEA">
            <w:pPr>
              <w:tabs>
                <w:tab w:val="left" w:pos="2302"/>
                <w:tab w:val="left" w:pos="2869"/>
              </w:tabs>
              <w:rPr>
                <w:rFonts w:ascii="METACHHNORMAL" w:hAnsi="METACHHNORMAL"/>
              </w:rPr>
            </w:pPr>
            <w:r>
              <w:rPr>
                <w:rFonts w:ascii="METACHHNORMAL" w:hAnsi="METACHHNORMAL"/>
              </w:rPr>
              <w:t>If you answered yes please give a short explanation.</w:t>
            </w:r>
          </w:p>
          <w:p w:rsidR="00FB2EEA" w:rsidRDefault="00FB2EEA">
            <w:pPr>
              <w:tabs>
                <w:tab w:val="left" w:pos="2302"/>
                <w:tab w:val="left" w:pos="2869"/>
              </w:tabs>
              <w:rPr>
                <w:rFonts w:ascii="METACHHNORMAL" w:hAnsi="METACHHNORMAL"/>
              </w:rPr>
            </w:pPr>
            <w:r>
              <w:rPr>
                <w:rFonts w:ascii="METACHHNORMAL" w:hAnsi="METACHHNORMAL"/>
              </w:rPr>
              <w:t>_________________________________________________________________________________</w:t>
            </w:r>
          </w:p>
        </w:tc>
        <w:tc>
          <w:tcPr>
            <w:tcW w:w="3030" w:type="dxa"/>
            <w:tcBorders>
              <w:top w:val="single" w:sz="6" w:space="0" w:color="auto"/>
              <w:left w:val="single" w:sz="6" w:space="0" w:color="auto"/>
              <w:bottom w:val="single" w:sz="6" w:space="0" w:color="auto"/>
              <w:right w:val="single" w:sz="6" w:space="0" w:color="auto"/>
            </w:tcBorders>
          </w:tcPr>
          <w:p w:rsidR="000B7162" w:rsidRDefault="00FB2EEA">
            <w:pPr>
              <w:tabs>
                <w:tab w:val="left" w:pos="1992"/>
                <w:tab w:val="left" w:pos="2532"/>
              </w:tabs>
              <w:rPr>
                <w:rFonts w:ascii="METACHHNORMAL" w:hAnsi="METACHHNORMAL"/>
              </w:rPr>
            </w:pPr>
            <w:r>
              <w:rPr>
                <w:rFonts w:ascii="METACHHNORMAL" w:hAnsi="METACHHNORMAL"/>
              </w:rPr>
              <w:tab/>
            </w:r>
          </w:p>
          <w:p w:rsidR="000B7162" w:rsidRDefault="000B7162">
            <w:pPr>
              <w:tabs>
                <w:tab w:val="left" w:pos="1992"/>
                <w:tab w:val="left" w:pos="2532"/>
              </w:tabs>
              <w:rPr>
                <w:rFonts w:ascii="METACHHNORMAL" w:hAnsi="METACHHNORMAL"/>
              </w:rPr>
            </w:pPr>
          </w:p>
          <w:p w:rsidR="00FB2EEA" w:rsidRDefault="000B7162">
            <w:pPr>
              <w:tabs>
                <w:tab w:val="left" w:pos="1992"/>
                <w:tab w:val="left" w:pos="2532"/>
              </w:tabs>
              <w:rPr>
                <w:rFonts w:ascii="METACHHNORMAL" w:hAnsi="METACHHNORMAL"/>
              </w:rPr>
            </w:pPr>
            <w:r>
              <w:rPr>
                <w:rFonts w:ascii="METACHHNORMAL" w:hAnsi="METACHHNORMAL"/>
              </w:rPr>
              <w:t xml:space="preserve">                                          </w:t>
            </w:r>
            <w:r w:rsidR="00FB2EEA">
              <w:rPr>
                <w:rFonts w:ascii="METACHHNORMAL" w:hAnsi="METACHHNORMAL"/>
              </w:rPr>
              <w:t>Y</w:t>
            </w:r>
            <w:r w:rsidR="00FB2EEA">
              <w:rPr>
                <w:rFonts w:ascii="METACHHNORMAL" w:hAnsi="METACHHNORMAL"/>
              </w:rPr>
              <w:tab/>
              <w:t>N</w:t>
            </w:r>
          </w:p>
          <w:p w:rsidR="00FB2EEA" w:rsidRDefault="00FB2EEA">
            <w:pPr>
              <w:tabs>
                <w:tab w:val="left" w:pos="1992"/>
                <w:tab w:val="left" w:pos="2532"/>
              </w:tabs>
              <w:rPr>
                <w:rFonts w:ascii="METACHHNORMAL" w:hAnsi="METACHHNORMAL"/>
              </w:rPr>
            </w:pPr>
            <w:r>
              <w:rPr>
                <w:rFonts w:ascii="METACHHNORMAL" w:hAnsi="METACHHNORMAL"/>
              </w:rPr>
              <w:t>Epilepsy/Fits</w:t>
            </w:r>
            <w:r>
              <w:rPr>
                <w:rFonts w:ascii="METACHHNORMAL" w:hAnsi="METACHHNORMAL"/>
              </w:rPr>
              <w:tab/>
            </w:r>
            <w:r>
              <w:rPr>
                <w:rFonts w:ascii="METACHHNORMAL" w:hAnsi="METACHHNORMAL"/>
              </w:rPr>
              <w:sym w:font="Wingdings" w:char="F0A8"/>
            </w:r>
            <w:r>
              <w:rPr>
                <w:rFonts w:ascii="METACHHNORMAL" w:hAnsi="METACHHNORMAL"/>
              </w:rPr>
              <w:tab/>
            </w:r>
            <w:r>
              <w:rPr>
                <w:rFonts w:ascii="METACHHNORMAL" w:hAnsi="METACHHNORMAL"/>
              </w:rPr>
              <w:sym w:font="Wingdings" w:char="F0A8"/>
            </w:r>
          </w:p>
          <w:p w:rsidR="00FB2EEA" w:rsidRDefault="00FB2EEA">
            <w:pPr>
              <w:tabs>
                <w:tab w:val="left" w:pos="2302"/>
                <w:tab w:val="left" w:pos="2869"/>
              </w:tabs>
              <w:rPr>
                <w:rFonts w:ascii="METACHHNORMAL" w:hAnsi="METACHHNORMAL"/>
              </w:rPr>
            </w:pPr>
            <w:r>
              <w:rPr>
                <w:rFonts w:ascii="METACHHNORMAL" w:hAnsi="METACHHNORMAL"/>
              </w:rPr>
              <w:t xml:space="preserve">Co-ordination </w:t>
            </w:r>
          </w:p>
          <w:p w:rsidR="00FB2EEA" w:rsidRDefault="00FB2EEA">
            <w:pPr>
              <w:tabs>
                <w:tab w:val="left" w:pos="1992"/>
                <w:tab w:val="left" w:pos="2532"/>
              </w:tabs>
              <w:rPr>
                <w:rFonts w:ascii="METACHHNORMAL" w:hAnsi="METACHHNORMAL"/>
              </w:rPr>
            </w:pPr>
            <w:r>
              <w:rPr>
                <w:rFonts w:ascii="METACHHNORMAL" w:hAnsi="METACHHNORMAL"/>
              </w:rPr>
              <w:t>problems</w:t>
            </w:r>
            <w:r>
              <w:rPr>
                <w:rFonts w:ascii="METACHHNORMAL" w:hAnsi="METACHHNORMAL"/>
              </w:rPr>
              <w:tab/>
            </w:r>
            <w:r>
              <w:rPr>
                <w:rFonts w:ascii="METACHHNORMAL" w:hAnsi="METACHHNORMAL"/>
              </w:rPr>
              <w:sym w:font="Wingdings" w:char="F0A8"/>
            </w:r>
            <w:r>
              <w:rPr>
                <w:rFonts w:ascii="METACHHNORMAL" w:hAnsi="METACHHNORMAL"/>
              </w:rPr>
              <w:tab/>
            </w:r>
            <w:r>
              <w:rPr>
                <w:rFonts w:ascii="METACHHNORMAL" w:hAnsi="METACHHNORMAL"/>
              </w:rPr>
              <w:sym w:font="Wingdings" w:char="F0A8"/>
            </w:r>
          </w:p>
          <w:p w:rsidR="00FB2EEA" w:rsidRDefault="00FB2EEA">
            <w:pPr>
              <w:tabs>
                <w:tab w:val="left" w:pos="2302"/>
                <w:tab w:val="left" w:pos="2869"/>
              </w:tabs>
              <w:rPr>
                <w:rFonts w:ascii="METACHHNORMAL" w:hAnsi="METACHHNORMAL"/>
              </w:rPr>
            </w:pPr>
          </w:p>
          <w:p w:rsidR="00FB2EEA" w:rsidRDefault="00FB2EEA">
            <w:pPr>
              <w:tabs>
                <w:tab w:val="left" w:pos="2302"/>
                <w:tab w:val="left" w:pos="2869"/>
              </w:tabs>
              <w:rPr>
                <w:rFonts w:ascii="METACHHNORMAL" w:hAnsi="METACHHNORMAL"/>
              </w:rPr>
            </w:pPr>
          </w:p>
          <w:p w:rsidR="00FB2EEA" w:rsidRDefault="00FB2EEA">
            <w:pPr>
              <w:tabs>
                <w:tab w:val="left" w:pos="2302"/>
                <w:tab w:val="left" w:pos="2869"/>
              </w:tabs>
              <w:rPr>
                <w:rFonts w:ascii="METACHHNORMAL" w:hAnsi="METACHHNORMAL"/>
              </w:rPr>
            </w:pPr>
          </w:p>
          <w:p w:rsidR="00FB2EEA" w:rsidRDefault="00FB2EEA">
            <w:pPr>
              <w:tabs>
                <w:tab w:val="left" w:pos="2302"/>
                <w:tab w:val="left" w:pos="2869"/>
              </w:tabs>
              <w:rPr>
                <w:rFonts w:ascii="METACHHNORMAL" w:hAnsi="METACHHNORMAL"/>
              </w:rPr>
            </w:pPr>
          </w:p>
          <w:p w:rsidR="00FB2EEA" w:rsidRDefault="00FB2EEA">
            <w:pPr>
              <w:tabs>
                <w:tab w:val="left" w:pos="2302"/>
                <w:tab w:val="left" w:pos="2869"/>
              </w:tabs>
              <w:rPr>
                <w:rFonts w:ascii="METACHHNORMAL" w:hAnsi="METACHHNORMAL"/>
              </w:rPr>
            </w:pPr>
            <w:r>
              <w:rPr>
                <w:rFonts w:ascii="METACHHNORMAL" w:hAnsi="METACHHNORMAL"/>
              </w:rPr>
              <w:t>If you answered yes please give a short explanation.</w:t>
            </w:r>
          </w:p>
          <w:p w:rsidR="00FB2EEA" w:rsidRDefault="00FB2EEA">
            <w:pPr>
              <w:tabs>
                <w:tab w:val="left" w:pos="2302"/>
                <w:tab w:val="left" w:pos="2869"/>
              </w:tabs>
              <w:rPr>
                <w:rFonts w:ascii="METACHHNORMAL" w:hAnsi="METACHHNORMAL"/>
              </w:rPr>
            </w:pPr>
            <w:r>
              <w:rPr>
                <w:rFonts w:ascii="METACHHNORMAL" w:hAnsi="METACHHNORMAL"/>
              </w:rPr>
              <w:t>_________________________________________________________________________________</w:t>
            </w:r>
          </w:p>
        </w:tc>
        <w:tc>
          <w:tcPr>
            <w:tcW w:w="3030" w:type="dxa"/>
            <w:tcBorders>
              <w:top w:val="single" w:sz="6" w:space="0" w:color="auto"/>
              <w:left w:val="single" w:sz="6" w:space="0" w:color="auto"/>
              <w:bottom w:val="single" w:sz="6" w:space="0" w:color="auto"/>
              <w:right w:val="single" w:sz="6" w:space="0" w:color="auto"/>
            </w:tcBorders>
          </w:tcPr>
          <w:p w:rsidR="000B7162" w:rsidRDefault="00FB2EEA">
            <w:pPr>
              <w:tabs>
                <w:tab w:val="left" w:pos="2022"/>
                <w:tab w:val="left" w:pos="2562"/>
              </w:tabs>
              <w:rPr>
                <w:rFonts w:ascii="METACHHNORMAL" w:hAnsi="METACHHNORMAL"/>
              </w:rPr>
            </w:pPr>
            <w:r>
              <w:rPr>
                <w:rFonts w:ascii="METACHHNORMAL" w:hAnsi="METACHHNORMAL"/>
              </w:rPr>
              <w:tab/>
            </w:r>
          </w:p>
          <w:p w:rsidR="000B7162" w:rsidRDefault="000B7162">
            <w:pPr>
              <w:tabs>
                <w:tab w:val="left" w:pos="2022"/>
                <w:tab w:val="left" w:pos="2562"/>
              </w:tabs>
              <w:rPr>
                <w:rFonts w:ascii="METACHHNORMAL" w:hAnsi="METACHHNORMAL"/>
              </w:rPr>
            </w:pPr>
          </w:p>
          <w:p w:rsidR="00FB2EEA" w:rsidRDefault="000B7162">
            <w:pPr>
              <w:tabs>
                <w:tab w:val="left" w:pos="2022"/>
                <w:tab w:val="left" w:pos="2562"/>
              </w:tabs>
              <w:rPr>
                <w:rFonts w:ascii="METACHHNORMAL" w:hAnsi="METACHHNORMAL"/>
              </w:rPr>
            </w:pPr>
            <w:r>
              <w:rPr>
                <w:rFonts w:ascii="METACHHNORMAL" w:hAnsi="METACHHNORMAL"/>
              </w:rPr>
              <w:t xml:space="preserve">                                           </w:t>
            </w:r>
            <w:r w:rsidR="00FB2EEA">
              <w:rPr>
                <w:rFonts w:ascii="METACHHNORMAL" w:hAnsi="METACHHNORMAL"/>
              </w:rPr>
              <w:t>Y</w:t>
            </w:r>
            <w:r w:rsidR="00FB2EEA">
              <w:rPr>
                <w:rFonts w:ascii="METACHHNORMAL" w:hAnsi="METACHHNORMAL"/>
              </w:rPr>
              <w:tab/>
              <w:t>N</w:t>
            </w:r>
          </w:p>
          <w:p w:rsidR="00FB2EEA" w:rsidRDefault="00FB2EEA">
            <w:pPr>
              <w:tabs>
                <w:tab w:val="left" w:pos="2022"/>
                <w:tab w:val="left" w:pos="2562"/>
              </w:tabs>
              <w:rPr>
                <w:rFonts w:ascii="METACHHNORMAL" w:hAnsi="METACHHNORMAL"/>
              </w:rPr>
            </w:pPr>
            <w:r>
              <w:rPr>
                <w:rFonts w:ascii="METACHHNORMAL" w:hAnsi="METACHHNORMAL"/>
              </w:rPr>
              <w:t>Diabetes</w:t>
            </w:r>
            <w:r>
              <w:rPr>
                <w:rFonts w:ascii="METACHHNORMAL" w:hAnsi="METACHHNORMAL"/>
              </w:rPr>
              <w:tab/>
            </w:r>
            <w:r>
              <w:rPr>
                <w:rFonts w:ascii="METACHHNORMAL" w:hAnsi="METACHHNORMAL"/>
              </w:rPr>
              <w:sym w:font="Wingdings" w:char="F0A8"/>
            </w:r>
            <w:r>
              <w:rPr>
                <w:rFonts w:ascii="METACHHNORMAL" w:hAnsi="METACHHNORMAL"/>
              </w:rPr>
              <w:tab/>
            </w:r>
            <w:r>
              <w:rPr>
                <w:rFonts w:ascii="METACHHNORMAL" w:hAnsi="METACHHNORMAL"/>
              </w:rPr>
              <w:sym w:font="Wingdings" w:char="F0A8"/>
            </w:r>
          </w:p>
          <w:p w:rsidR="00FB2EEA" w:rsidRDefault="00FB2EEA">
            <w:pPr>
              <w:tabs>
                <w:tab w:val="left" w:pos="2022"/>
                <w:tab w:val="left" w:pos="2562"/>
              </w:tabs>
              <w:rPr>
                <w:rFonts w:ascii="METACHHNORMAL" w:hAnsi="METACHHNORMAL"/>
              </w:rPr>
            </w:pPr>
            <w:r>
              <w:rPr>
                <w:rFonts w:ascii="METACHHNORMAL" w:hAnsi="METACHHNORMAL"/>
              </w:rPr>
              <w:t>Hernia</w:t>
            </w:r>
            <w:r>
              <w:rPr>
                <w:rFonts w:ascii="METACHHNORMAL" w:hAnsi="METACHHNORMAL"/>
              </w:rPr>
              <w:tab/>
            </w:r>
            <w:r>
              <w:rPr>
                <w:rFonts w:ascii="METACHHNORMAL" w:hAnsi="METACHHNORMAL"/>
              </w:rPr>
              <w:sym w:font="Wingdings" w:char="F0A8"/>
            </w:r>
            <w:r>
              <w:rPr>
                <w:rFonts w:ascii="METACHHNORMAL" w:hAnsi="METACHHNORMAL"/>
              </w:rPr>
              <w:tab/>
            </w:r>
            <w:r>
              <w:rPr>
                <w:rFonts w:ascii="METACHHNORMAL" w:hAnsi="METACHHNORMAL"/>
              </w:rPr>
              <w:sym w:font="Wingdings" w:char="F0A8"/>
            </w:r>
          </w:p>
          <w:p w:rsidR="00FB2EEA" w:rsidRDefault="00FB2EEA">
            <w:pPr>
              <w:tabs>
                <w:tab w:val="left" w:pos="2022"/>
                <w:tab w:val="left" w:pos="2562"/>
              </w:tabs>
              <w:rPr>
                <w:rFonts w:ascii="METACHHNORMAL" w:hAnsi="METACHHNORMAL"/>
              </w:rPr>
            </w:pPr>
          </w:p>
          <w:p w:rsidR="00FB2EEA" w:rsidRDefault="00FB2EEA">
            <w:pPr>
              <w:tabs>
                <w:tab w:val="left" w:pos="2022"/>
                <w:tab w:val="left" w:pos="2562"/>
              </w:tabs>
              <w:rPr>
                <w:rFonts w:ascii="METACHHNORMAL" w:hAnsi="METACHHNORMAL"/>
              </w:rPr>
            </w:pPr>
          </w:p>
          <w:p w:rsidR="00FB2EEA" w:rsidRDefault="00FB2EEA">
            <w:pPr>
              <w:tabs>
                <w:tab w:val="left" w:pos="2302"/>
                <w:tab w:val="left" w:pos="2869"/>
              </w:tabs>
              <w:rPr>
                <w:rFonts w:ascii="METACHHNORMAL" w:hAnsi="METACHHNORMAL"/>
              </w:rPr>
            </w:pPr>
          </w:p>
          <w:p w:rsidR="00FB2EEA" w:rsidRDefault="00FB2EEA">
            <w:pPr>
              <w:tabs>
                <w:tab w:val="left" w:pos="2302"/>
                <w:tab w:val="left" w:pos="2869"/>
              </w:tabs>
              <w:rPr>
                <w:rFonts w:ascii="METACHHNORMAL" w:hAnsi="METACHHNORMAL"/>
              </w:rPr>
            </w:pPr>
          </w:p>
          <w:p w:rsidR="00FB2EEA" w:rsidRDefault="00FB2EEA">
            <w:pPr>
              <w:tabs>
                <w:tab w:val="left" w:pos="2302"/>
                <w:tab w:val="left" w:pos="2869"/>
              </w:tabs>
              <w:rPr>
                <w:rFonts w:ascii="METACHHNORMAL" w:hAnsi="METACHHNORMAL"/>
              </w:rPr>
            </w:pPr>
          </w:p>
          <w:p w:rsidR="00FB2EEA" w:rsidRDefault="00FB2EEA">
            <w:pPr>
              <w:tabs>
                <w:tab w:val="left" w:pos="2302"/>
                <w:tab w:val="left" w:pos="2869"/>
              </w:tabs>
              <w:rPr>
                <w:rFonts w:ascii="METACHHNORMAL" w:hAnsi="METACHHNORMAL"/>
              </w:rPr>
            </w:pPr>
            <w:r>
              <w:rPr>
                <w:rFonts w:ascii="METACHHNORMAL" w:hAnsi="METACHHNORMAL"/>
              </w:rPr>
              <w:t>If you answered yes please give a short explanation.</w:t>
            </w:r>
          </w:p>
          <w:p w:rsidR="00FB2EEA" w:rsidRDefault="00FB2EEA">
            <w:pPr>
              <w:tabs>
                <w:tab w:val="left" w:pos="2302"/>
                <w:tab w:val="left" w:pos="2869"/>
              </w:tabs>
              <w:rPr>
                <w:rFonts w:ascii="METACHHNORMAL" w:hAnsi="METACHHNORMAL"/>
              </w:rPr>
            </w:pPr>
            <w:r>
              <w:rPr>
                <w:rFonts w:ascii="METACHHNORMAL" w:hAnsi="METACHHNORMAL"/>
              </w:rPr>
              <w:t>_________________________________________________________________________________</w:t>
            </w:r>
          </w:p>
        </w:tc>
      </w:tr>
      <w:tr w:rsidR="00FB2EEA" w:rsidTr="00FB2EEA">
        <w:tc>
          <w:tcPr>
            <w:tcW w:w="3030" w:type="dxa"/>
            <w:tcBorders>
              <w:top w:val="single" w:sz="6" w:space="0" w:color="auto"/>
              <w:left w:val="single" w:sz="6" w:space="0" w:color="auto"/>
              <w:bottom w:val="single" w:sz="6" w:space="0" w:color="auto"/>
              <w:right w:val="single" w:sz="6" w:space="0" w:color="auto"/>
            </w:tcBorders>
            <w:shd w:val="clear" w:color="auto" w:fill="000000"/>
            <w:hideMark/>
          </w:tcPr>
          <w:p w:rsidR="00FB2EEA" w:rsidRDefault="00FB2EEA">
            <w:pPr>
              <w:rPr>
                <w:rFonts w:ascii="METACHHNORMAL" w:hAnsi="METACHHNORMAL"/>
                <w:b/>
              </w:rPr>
            </w:pPr>
            <w:r>
              <w:rPr>
                <w:rFonts w:ascii="METACHHNORMAL" w:hAnsi="METACHHNORMAL"/>
                <w:b/>
              </w:rPr>
              <w:t>10.</w:t>
            </w:r>
          </w:p>
        </w:tc>
        <w:tc>
          <w:tcPr>
            <w:tcW w:w="3030" w:type="dxa"/>
            <w:tcBorders>
              <w:top w:val="single" w:sz="6" w:space="0" w:color="auto"/>
              <w:left w:val="single" w:sz="6" w:space="0" w:color="auto"/>
              <w:bottom w:val="single" w:sz="6" w:space="0" w:color="auto"/>
              <w:right w:val="single" w:sz="6" w:space="0" w:color="auto"/>
            </w:tcBorders>
            <w:shd w:val="clear" w:color="auto" w:fill="000000"/>
            <w:hideMark/>
          </w:tcPr>
          <w:p w:rsidR="00FB2EEA" w:rsidRDefault="00FB2EEA" w:rsidP="00FB2EEA">
            <w:pPr>
              <w:rPr>
                <w:rFonts w:ascii="METACHHNORMAL" w:hAnsi="METACHHNORMAL"/>
                <w:b/>
              </w:rPr>
            </w:pPr>
            <w:r>
              <w:rPr>
                <w:rFonts w:ascii="METACHHNORMAL" w:hAnsi="METACHHNORMAL"/>
                <w:b/>
              </w:rPr>
              <w:t>11 (only to be c</w:t>
            </w:r>
            <w:r>
              <w:rPr>
                <w:rFonts w:ascii="METACHHNORMAL" w:hAnsi="METACHHNORMAL"/>
                <w:b/>
              </w:rPr>
              <w:t>ompleted by Work shop staff, Fitter/Welders etc.</w:t>
            </w:r>
          </w:p>
        </w:tc>
        <w:tc>
          <w:tcPr>
            <w:tcW w:w="3030" w:type="dxa"/>
            <w:tcBorders>
              <w:top w:val="single" w:sz="6" w:space="0" w:color="auto"/>
              <w:left w:val="single" w:sz="6" w:space="0" w:color="auto"/>
              <w:bottom w:val="single" w:sz="6" w:space="0" w:color="auto"/>
              <w:right w:val="single" w:sz="6" w:space="0" w:color="auto"/>
            </w:tcBorders>
            <w:shd w:val="clear" w:color="auto" w:fill="000000"/>
            <w:hideMark/>
          </w:tcPr>
          <w:p w:rsidR="00FB2EEA" w:rsidRDefault="00FB2EEA">
            <w:pPr>
              <w:rPr>
                <w:rFonts w:ascii="METACHHNORMAL" w:hAnsi="METACHHNORMAL"/>
                <w:b/>
              </w:rPr>
            </w:pPr>
            <w:r>
              <w:rPr>
                <w:rFonts w:ascii="METACHHNORMAL" w:hAnsi="METACHHNORMAL"/>
                <w:b/>
              </w:rPr>
              <w:t>12.(only to be completed by those working at heights, confined spaces)</w:t>
            </w:r>
          </w:p>
        </w:tc>
      </w:tr>
      <w:tr w:rsidR="00FB2EEA" w:rsidTr="00FB2EEA">
        <w:tc>
          <w:tcPr>
            <w:tcW w:w="3030" w:type="dxa"/>
            <w:tcBorders>
              <w:top w:val="single" w:sz="6" w:space="0" w:color="auto"/>
              <w:left w:val="single" w:sz="6" w:space="0" w:color="auto"/>
              <w:bottom w:val="single" w:sz="6" w:space="0" w:color="auto"/>
              <w:right w:val="single" w:sz="6" w:space="0" w:color="auto"/>
            </w:tcBorders>
          </w:tcPr>
          <w:p w:rsidR="00FB2EEA" w:rsidRDefault="00FB2EEA">
            <w:pPr>
              <w:tabs>
                <w:tab w:val="left" w:pos="2142"/>
                <w:tab w:val="left" w:pos="2502"/>
              </w:tabs>
              <w:rPr>
                <w:rFonts w:ascii="METACHHNORMAL" w:hAnsi="METACHHNORMAL"/>
              </w:rPr>
            </w:pPr>
            <w:r>
              <w:rPr>
                <w:rFonts w:ascii="METACHHNORMAL" w:hAnsi="METACHHNORMAL"/>
              </w:rPr>
              <w:tab/>
              <w:t>Y</w:t>
            </w:r>
            <w:r>
              <w:rPr>
                <w:rFonts w:ascii="METACHHNORMAL" w:hAnsi="METACHHNORMAL"/>
              </w:rPr>
              <w:tab/>
              <w:t>N</w:t>
            </w:r>
          </w:p>
          <w:p w:rsidR="00FB2EEA" w:rsidRDefault="00FB2EEA">
            <w:pPr>
              <w:tabs>
                <w:tab w:val="left" w:pos="2502"/>
              </w:tabs>
              <w:rPr>
                <w:rFonts w:ascii="METACHHNORMAL" w:hAnsi="METACHHNORMAL"/>
              </w:rPr>
            </w:pPr>
            <w:r>
              <w:rPr>
                <w:rFonts w:ascii="METACHHNORMAL" w:hAnsi="METACHHNORMAL"/>
              </w:rPr>
              <w:t xml:space="preserve">                                </w:t>
            </w:r>
            <w:r w:rsidR="007E2C23">
              <w:rPr>
                <w:rFonts w:ascii="METACHHNORMAL" w:hAnsi="METACHHNORMAL"/>
              </w:rPr>
              <w:t xml:space="preserve">            </w:t>
            </w:r>
            <w:r>
              <w:rPr>
                <w:rFonts w:ascii="METACHHNORMAL" w:hAnsi="METACHHNORMAL"/>
              </w:rPr>
              <w:t xml:space="preserve"> </w:t>
            </w:r>
            <w:r>
              <w:rPr>
                <w:rFonts w:ascii="METACHHNORMAL" w:hAnsi="METACHHNORMAL"/>
              </w:rPr>
              <w:sym w:font="Wingdings" w:char="F0A8"/>
            </w:r>
            <w:r>
              <w:rPr>
                <w:rFonts w:ascii="METACHHNORMAL" w:hAnsi="METACHHNORMAL"/>
              </w:rPr>
              <w:tab/>
            </w:r>
            <w:r>
              <w:rPr>
                <w:rFonts w:ascii="METACHHNORMAL" w:hAnsi="METACHHNORMAL"/>
              </w:rPr>
              <w:sym w:font="Wingdings" w:char="F0A8"/>
            </w:r>
          </w:p>
          <w:p w:rsidR="00FB2EEA" w:rsidRDefault="00FB2EEA">
            <w:pPr>
              <w:tabs>
                <w:tab w:val="left" w:pos="2302"/>
                <w:tab w:val="left" w:pos="2869"/>
              </w:tabs>
              <w:rPr>
                <w:rFonts w:ascii="METACHHNORMAL" w:hAnsi="METACHHNORMAL"/>
              </w:rPr>
            </w:pPr>
            <w:r>
              <w:rPr>
                <w:rFonts w:ascii="METACHHNORMAL" w:hAnsi="METACHHNORMAL"/>
              </w:rPr>
              <w:t>Any conditions which</w:t>
            </w:r>
          </w:p>
          <w:p w:rsidR="00FB2EEA" w:rsidRDefault="00FB2EEA">
            <w:pPr>
              <w:tabs>
                <w:tab w:val="left" w:pos="2302"/>
                <w:tab w:val="left" w:pos="2869"/>
              </w:tabs>
              <w:rPr>
                <w:rFonts w:ascii="METACHHNORMAL" w:hAnsi="METACHHNORMAL"/>
              </w:rPr>
            </w:pPr>
            <w:r>
              <w:rPr>
                <w:rFonts w:ascii="METACHHNORMAL" w:hAnsi="METACHHNORMAL"/>
              </w:rPr>
              <w:t>would prevent you from wearing Safety footwear or other personal protective</w:t>
            </w:r>
          </w:p>
          <w:p w:rsidR="00FB2EEA" w:rsidRDefault="00FB2EEA">
            <w:pPr>
              <w:tabs>
                <w:tab w:val="left" w:pos="2302"/>
                <w:tab w:val="left" w:pos="2869"/>
              </w:tabs>
              <w:rPr>
                <w:rFonts w:ascii="METACHHNORMAL" w:hAnsi="METACHHNORMAL"/>
              </w:rPr>
            </w:pPr>
            <w:r>
              <w:rPr>
                <w:rFonts w:ascii="METACHHNORMAL" w:hAnsi="METACHHNORMAL"/>
              </w:rPr>
              <w:t>equipment</w:t>
            </w:r>
          </w:p>
          <w:p w:rsidR="00FB2EEA" w:rsidRDefault="00FB2EEA">
            <w:pPr>
              <w:tabs>
                <w:tab w:val="left" w:pos="2302"/>
                <w:tab w:val="left" w:pos="2869"/>
              </w:tabs>
              <w:rPr>
                <w:rFonts w:ascii="METACHHNORMAL" w:hAnsi="METACHHNORMAL"/>
              </w:rPr>
            </w:pPr>
          </w:p>
          <w:p w:rsidR="00FB2EEA" w:rsidRDefault="00FB2EEA">
            <w:pPr>
              <w:tabs>
                <w:tab w:val="left" w:pos="2302"/>
                <w:tab w:val="left" w:pos="2869"/>
              </w:tabs>
              <w:rPr>
                <w:rFonts w:ascii="METACHHNORMAL" w:hAnsi="METACHHNORMAL"/>
              </w:rPr>
            </w:pPr>
            <w:r>
              <w:rPr>
                <w:rFonts w:ascii="METACHHNORMAL" w:hAnsi="METACHHNORMAL"/>
              </w:rPr>
              <w:t>If you answered yes please give a short explanation.</w:t>
            </w:r>
          </w:p>
          <w:p w:rsidR="00FB2EEA" w:rsidRDefault="00FB2EEA">
            <w:pPr>
              <w:tabs>
                <w:tab w:val="left" w:pos="2302"/>
                <w:tab w:val="left" w:pos="2869"/>
              </w:tabs>
              <w:rPr>
                <w:rFonts w:ascii="METACHHNORMAL" w:hAnsi="METACHHNORMAL"/>
              </w:rPr>
            </w:pPr>
            <w:r>
              <w:rPr>
                <w:rFonts w:ascii="METACHHNORMAL" w:hAnsi="METACHHNORMAL"/>
              </w:rPr>
              <w:t>_________________________________________________________________________________</w:t>
            </w:r>
            <w:r>
              <w:rPr>
                <w:rFonts w:ascii="METACHHNORMAL" w:hAnsi="METACHHNORMAL"/>
              </w:rPr>
              <w:tab/>
            </w:r>
          </w:p>
        </w:tc>
        <w:tc>
          <w:tcPr>
            <w:tcW w:w="3030" w:type="dxa"/>
            <w:tcBorders>
              <w:top w:val="single" w:sz="6" w:space="0" w:color="auto"/>
              <w:left w:val="single" w:sz="6" w:space="0" w:color="auto"/>
              <w:bottom w:val="single" w:sz="6" w:space="0" w:color="auto"/>
              <w:right w:val="single" w:sz="6" w:space="0" w:color="auto"/>
            </w:tcBorders>
          </w:tcPr>
          <w:p w:rsidR="00FB2EEA" w:rsidRDefault="00FB2EEA">
            <w:pPr>
              <w:tabs>
                <w:tab w:val="left" w:pos="1992"/>
                <w:tab w:val="left" w:pos="2532"/>
              </w:tabs>
              <w:rPr>
                <w:rFonts w:ascii="METACHHNORMAL" w:hAnsi="METACHHNORMAL"/>
              </w:rPr>
            </w:pPr>
            <w:r>
              <w:rPr>
                <w:rFonts w:ascii="METACHHNORMAL" w:hAnsi="METACHHNORMAL"/>
              </w:rPr>
              <w:tab/>
              <w:t>Y</w:t>
            </w:r>
            <w:r>
              <w:rPr>
                <w:rFonts w:ascii="METACHHNORMAL" w:hAnsi="METACHHNORMAL"/>
              </w:rPr>
              <w:tab/>
              <w:t>N</w:t>
            </w:r>
          </w:p>
          <w:p w:rsidR="00FB2EEA" w:rsidRDefault="00FB2EEA">
            <w:pPr>
              <w:tabs>
                <w:tab w:val="left" w:pos="1992"/>
                <w:tab w:val="left" w:pos="2532"/>
              </w:tabs>
              <w:rPr>
                <w:rFonts w:ascii="METACHHNORMAL" w:hAnsi="METACHHNORMAL"/>
              </w:rPr>
            </w:pPr>
            <w:r>
              <w:rPr>
                <w:rFonts w:ascii="METACHHNORMAL" w:hAnsi="METACHHNORMAL"/>
              </w:rPr>
              <w:t>Thyroid problems</w:t>
            </w:r>
            <w:r>
              <w:rPr>
                <w:rFonts w:ascii="METACHHNORMAL" w:hAnsi="METACHHNORMAL"/>
              </w:rPr>
              <w:tab/>
            </w:r>
            <w:r>
              <w:rPr>
                <w:rFonts w:ascii="METACHHNORMAL" w:hAnsi="METACHHNORMAL"/>
              </w:rPr>
              <w:sym w:font="Wingdings" w:char="F0A8"/>
            </w:r>
            <w:r>
              <w:rPr>
                <w:rFonts w:ascii="METACHHNORMAL" w:hAnsi="METACHHNORMAL"/>
              </w:rPr>
              <w:tab/>
            </w:r>
            <w:r>
              <w:rPr>
                <w:rFonts w:ascii="METACHHNORMAL" w:hAnsi="METACHHNORMAL"/>
              </w:rPr>
              <w:sym w:font="Wingdings" w:char="F0A8"/>
            </w:r>
          </w:p>
          <w:p w:rsidR="00FB2EEA" w:rsidRDefault="00FB2EEA">
            <w:pPr>
              <w:tabs>
                <w:tab w:val="left" w:pos="2302"/>
                <w:tab w:val="left" w:pos="2869"/>
              </w:tabs>
              <w:rPr>
                <w:rFonts w:ascii="METACHHNORMAL" w:hAnsi="METACHHNORMAL"/>
              </w:rPr>
            </w:pPr>
            <w:r>
              <w:rPr>
                <w:rFonts w:ascii="METACHHNORMAL" w:hAnsi="METACHHNORMAL"/>
              </w:rPr>
              <w:t>Misuse of illegal drugs or</w:t>
            </w:r>
          </w:p>
          <w:p w:rsidR="00FB2EEA" w:rsidRDefault="00FB2EEA">
            <w:pPr>
              <w:tabs>
                <w:tab w:val="left" w:pos="1992"/>
                <w:tab w:val="left" w:pos="2532"/>
              </w:tabs>
              <w:rPr>
                <w:rFonts w:ascii="METACHHNORMAL" w:hAnsi="METACHHNORMAL"/>
              </w:rPr>
            </w:pPr>
            <w:r>
              <w:rPr>
                <w:rFonts w:ascii="METACHHNORMAL" w:hAnsi="METACHHNORMAL"/>
              </w:rPr>
              <w:t>alcohol</w:t>
            </w:r>
            <w:r>
              <w:rPr>
                <w:rFonts w:ascii="METACHHNORMAL" w:hAnsi="METACHHNORMAL"/>
              </w:rPr>
              <w:tab/>
            </w:r>
            <w:r>
              <w:rPr>
                <w:rFonts w:ascii="METACHHNORMAL" w:hAnsi="METACHHNORMAL"/>
              </w:rPr>
              <w:sym w:font="Wingdings" w:char="F0A8"/>
            </w:r>
            <w:r>
              <w:rPr>
                <w:rFonts w:ascii="METACHHNORMAL" w:hAnsi="METACHHNORMAL"/>
              </w:rPr>
              <w:tab/>
            </w:r>
            <w:r>
              <w:rPr>
                <w:rFonts w:ascii="METACHHNORMAL" w:hAnsi="METACHHNORMAL"/>
              </w:rPr>
              <w:sym w:font="Wingdings" w:char="F0A8"/>
            </w:r>
          </w:p>
          <w:p w:rsidR="00FB2EEA" w:rsidRDefault="00FB2EEA">
            <w:pPr>
              <w:tabs>
                <w:tab w:val="left" w:pos="1992"/>
                <w:tab w:val="left" w:pos="2532"/>
              </w:tabs>
              <w:rPr>
                <w:rFonts w:ascii="METACHHNORMAL" w:hAnsi="METACHHNORMAL"/>
              </w:rPr>
            </w:pPr>
            <w:r>
              <w:rPr>
                <w:rFonts w:ascii="METACHHNORMAL" w:hAnsi="METACHHNORMAL"/>
              </w:rPr>
              <w:t>Kidney problems</w:t>
            </w:r>
            <w:r>
              <w:rPr>
                <w:rFonts w:ascii="METACHHNORMAL" w:hAnsi="METACHHNORMAL"/>
              </w:rPr>
              <w:tab/>
            </w:r>
            <w:r>
              <w:rPr>
                <w:rFonts w:ascii="METACHHNORMAL" w:hAnsi="METACHHNORMAL"/>
              </w:rPr>
              <w:sym w:font="Wingdings" w:char="F0A8"/>
            </w:r>
            <w:r>
              <w:rPr>
                <w:rFonts w:ascii="METACHHNORMAL" w:hAnsi="METACHHNORMAL"/>
              </w:rPr>
              <w:tab/>
            </w:r>
            <w:r>
              <w:rPr>
                <w:rFonts w:ascii="METACHHNORMAL" w:hAnsi="METACHHNORMAL"/>
              </w:rPr>
              <w:sym w:font="Wingdings" w:char="F0A8"/>
            </w:r>
          </w:p>
          <w:p w:rsidR="00FB2EEA" w:rsidRDefault="00FB2EEA">
            <w:pPr>
              <w:tabs>
                <w:tab w:val="left" w:pos="1992"/>
                <w:tab w:val="left" w:pos="2532"/>
              </w:tabs>
              <w:rPr>
                <w:rFonts w:ascii="METACHHNORMAL" w:hAnsi="METACHHNORMAL"/>
              </w:rPr>
            </w:pPr>
            <w:r>
              <w:rPr>
                <w:rFonts w:ascii="METACHHNORMAL" w:hAnsi="METACHHNORMAL"/>
              </w:rPr>
              <w:t>Hepatitis</w:t>
            </w:r>
            <w:r>
              <w:rPr>
                <w:rFonts w:ascii="METACHHNORMAL" w:hAnsi="METACHHNORMAL"/>
              </w:rPr>
              <w:tab/>
            </w:r>
            <w:r>
              <w:rPr>
                <w:rFonts w:ascii="METACHHNORMAL" w:hAnsi="METACHHNORMAL"/>
              </w:rPr>
              <w:sym w:font="Wingdings" w:char="F0A8"/>
            </w:r>
            <w:r>
              <w:rPr>
                <w:rFonts w:ascii="METACHHNORMAL" w:hAnsi="METACHHNORMAL"/>
              </w:rPr>
              <w:tab/>
            </w:r>
            <w:r>
              <w:rPr>
                <w:rFonts w:ascii="METACHHNORMAL" w:hAnsi="METACHHNORMAL"/>
              </w:rPr>
              <w:sym w:font="Wingdings" w:char="F0A8"/>
            </w:r>
          </w:p>
          <w:p w:rsidR="00FB2EEA" w:rsidRDefault="00FB2EEA">
            <w:pPr>
              <w:tabs>
                <w:tab w:val="left" w:pos="1992"/>
                <w:tab w:val="left" w:pos="2532"/>
              </w:tabs>
              <w:rPr>
                <w:rFonts w:ascii="METACHHNORMAL" w:hAnsi="METACHHNORMAL"/>
              </w:rPr>
            </w:pPr>
            <w:r>
              <w:rPr>
                <w:rFonts w:ascii="METACHHNORMAL" w:hAnsi="METACHHNORMAL"/>
              </w:rPr>
              <w:t>Jaundice</w:t>
            </w:r>
            <w:r>
              <w:rPr>
                <w:rFonts w:ascii="METACHHNORMAL" w:hAnsi="METACHHNORMAL"/>
              </w:rPr>
              <w:tab/>
            </w:r>
            <w:r>
              <w:rPr>
                <w:rFonts w:ascii="METACHHNORMAL" w:hAnsi="METACHHNORMAL"/>
              </w:rPr>
              <w:sym w:font="Wingdings" w:char="F0A8"/>
            </w:r>
            <w:r>
              <w:rPr>
                <w:rFonts w:ascii="METACHHNORMAL" w:hAnsi="METACHHNORMAL"/>
              </w:rPr>
              <w:tab/>
            </w:r>
            <w:r>
              <w:rPr>
                <w:rFonts w:ascii="METACHHNORMAL" w:hAnsi="METACHHNORMAL"/>
              </w:rPr>
              <w:sym w:font="Wingdings" w:char="F0A8"/>
            </w:r>
          </w:p>
          <w:p w:rsidR="00FB2EEA" w:rsidRDefault="00FB2EEA">
            <w:pPr>
              <w:tabs>
                <w:tab w:val="left" w:pos="1992"/>
                <w:tab w:val="left" w:pos="2532"/>
              </w:tabs>
              <w:rPr>
                <w:rFonts w:ascii="METACHHNORMAL" w:hAnsi="METACHHNORMAL"/>
              </w:rPr>
            </w:pPr>
            <w:r>
              <w:rPr>
                <w:rFonts w:ascii="METACHHNORMAL" w:hAnsi="METACHHNORMAL"/>
              </w:rPr>
              <w:t xml:space="preserve">Other liver </w:t>
            </w:r>
          </w:p>
          <w:p w:rsidR="00FB2EEA" w:rsidRDefault="00FB2EEA">
            <w:pPr>
              <w:tabs>
                <w:tab w:val="left" w:pos="1992"/>
                <w:tab w:val="left" w:pos="2532"/>
              </w:tabs>
              <w:rPr>
                <w:rFonts w:ascii="METACHHNORMAL" w:hAnsi="METACHHNORMAL"/>
              </w:rPr>
            </w:pPr>
            <w:r>
              <w:rPr>
                <w:rFonts w:ascii="METACHHNORMAL" w:hAnsi="METACHHNORMAL"/>
              </w:rPr>
              <w:t>problems</w:t>
            </w:r>
            <w:r>
              <w:rPr>
                <w:rFonts w:ascii="METACHHNORMAL" w:hAnsi="METACHHNORMAL"/>
              </w:rPr>
              <w:tab/>
            </w:r>
            <w:r>
              <w:rPr>
                <w:rFonts w:ascii="METACHHNORMAL" w:hAnsi="METACHHNORMAL"/>
              </w:rPr>
              <w:sym w:font="Wingdings" w:char="F0A8"/>
            </w:r>
            <w:r>
              <w:rPr>
                <w:rFonts w:ascii="METACHHNORMAL" w:hAnsi="METACHHNORMAL"/>
              </w:rPr>
              <w:tab/>
            </w:r>
            <w:r>
              <w:rPr>
                <w:rFonts w:ascii="METACHHNORMAL" w:hAnsi="METACHHNORMAL"/>
              </w:rPr>
              <w:sym w:font="Wingdings" w:char="F0A8"/>
            </w:r>
          </w:p>
          <w:p w:rsidR="00FB2EEA" w:rsidRDefault="00FB2EEA">
            <w:pPr>
              <w:tabs>
                <w:tab w:val="left" w:pos="1992"/>
                <w:tab w:val="left" w:pos="2532"/>
              </w:tabs>
              <w:rPr>
                <w:rFonts w:ascii="METACHHNORMAL" w:hAnsi="METACHHNORMAL"/>
              </w:rPr>
            </w:pPr>
            <w:r>
              <w:rPr>
                <w:rFonts w:ascii="METACHHNORMAL" w:hAnsi="METACHHNORMAL"/>
              </w:rPr>
              <w:t>Colour Deficiency</w:t>
            </w:r>
            <w:r>
              <w:rPr>
                <w:rFonts w:ascii="METACHHNORMAL" w:hAnsi="METACHHNORMAL"/>
              </w:rPr>
              <w:tab/>
            </w:r>
            <w:r>
              <w:rPr>
                <w:rFonts w:ascii="METACHHNORMAL" w:hAnsi="METACHHNORMAL"/>
              </w:rPr>
              <w:sym w:font="Wingdings" w:char="F0A8"/>
            </w:r>
            <w:r>
              <w:rPr>
                <w:rFonts w:ascii="METACHHNORMAL" w:hAnsi="METACHHNORMAL"/>
              </w:rPr>
              <w:tab/>
            </w:r>
            <w:r>
              <w:rPr>
                <w:rFonts w:ascii="METACHHNORMAL" w:hAnsi="METACHHNORMAL"/>
              </w:rPr>
              <w:sym w:font="Wingdings" w:char="F0A8"/>
            </w:r>
          </w:p>
          <w:p w:rsidR="00FB2EEA" w:rsidRDefault="00FB2EEA">
            <w:pPr>
              <w:tabs>
                <w:tab w:val="left" w:pos="2302"/>
                <w:tab w:val="left" w:pos="2869"/>
              </w:tabs>
              <w:rPr>
                <w:rFonts w:ascii="METACHHNORMAL" w:hAnsi="METACHHNORMAL"/>
              </w:rPr>
            </w:pPr>
          </w:p>
          <w:p w:rsidR="00FB2EEA" w:rsidRDefault="00FB2EEA">
            <w:pPr>
              <w:tabs>
                <w:tab w:val="left" w:pos="2302"/>
                <w:tab w:val="left" w:pos="2869"/>
              </w:tabs>
              <w:rPr>
                <w:rFonts w:ascii="METACHHNORMAL" w:hAnsi="METACHHNORMAL"/>
              </w:rPr>
            </w:pPr>
            <w:r>
              <w:rPr>
                <w:rFonts w:ascii="METACHHNORMAL" w:hAnsi="METACHHNORMAL"/>
              </w:rPr>
              <w:t>If you answered yes please give a short explanation.</w:t>
            </w:r>
          </w:p>
          <w:p w:rsidR="00FB2EEA" w:rsidRDefault="00FB2EEA">
            <w:pPr>
              <w:tabs>
                <w:tab w:val="left" w:pos="2302"/>
                <w:tab w:val="left" w:pos="2869"/>
              </w:tabs>
              <w:rPr>
                <w:rFonts w:ascii="METACHHNORMAL" w:hAnsi="METACHHNORMAL"/>
              </w:rPr>
            </w:pPr>
            <w:r>
              <w:rPr>
                <w:rFonts w:ascii="METACHHNORMAL" w:hAnsi="METACHHNORMAL"/>
              </w:rPr>
              <w:t>_________________________________________________________________________________</w:t>
            </w:r>
          </w:p>
        </w:tc>
        <w:tc>
          <w:tcPr>
            <w:tcW w:w="3030" w:type="dxa"/>
            <w:tcBorders>
              <w:top w:val="single" w:sz="6" w:space="0" w:color="auto"/>
              <w:left w:val="single" w:sz="6" w:space="0" w:color="auto"/>
              <w:bottom w:val="single" w:sz="6" w:space="0" w:color="auto"/>
              <w:right w:val="single" w:sz="6" w:space="0" w:color="auto"/>
            </w:tcBorders>
          </w:tcPr>
          <w:p w:rsidR="00FB2EEA" w:rsidRDefault="00FB2EEA">
            <w:pPr>
              <w:tabs>
                <w:tab w:val="left" w:pos="2022"/>
                <w:tab w:val="left" w:pos="2562"/>
              </w:tabs>
              <w:rPr>
                <w:rFonts w:ascii="METACHHNORMAL" w:hAnsi="METACHHNORMAL"/>
              </w:rPr>
            </w:pPr>
            <w:r>
              <w:rPr>
                <w:rFonts w:ascii="METACHHNORMAL" w:hAnsi="METACHHNORMAL"/>
              </w:rPr>
              <w:tab/>
              <w:t>Y</w:t>
            </w:r>
            <w:r>
              <w:rPr>
                <w:rFonts w:ascii="METACHHNORMAL" w:hAnsi="METACHHNORMAL"/>
              </w:rPr>
              <w:tab/>
              <w:t>N</w:t>
            </w:r>
          </w:p>
          <w:p w:rsidR="00FB2EEA" w:rsidRDefault="00FB2EEA">
            <w:pPr>
              <w:tabs>
                <w:tab w:val="left" w:pos="2302"/>
                <w:tab w:val="left" w:pos="2869"/>
              </w:tabs>
              <w:rPr>
                <w:rFonts w:ascii="METACHHNORMAL" w:hAnsi="METACHHNORMAL"/>
              </w:rPr>
            </w:pPr>
            <w:r>
              <w:rPr>
                <w:rFonts w:ascii="METACHHNORMAL" w:hAnsi="METACHHNORMAL"/>
              </w:rPr>
              <w:t>Fear of confined</w:t>
            </w:r>
          </w:p>
          <w:p w:rsidR="00FB2EEA" w:rsidRDefault="00FB2EEA">
            <w:pPr>
              <w:tabs>
                <w:tab w:val="left" w:pos="2022"/>
                <w:tab w:val="left" w:pos="2562"/>
              </w:tabs>
              <w:rPr>
                <w:rFonts w:ascii="METACHHNORMAL" w:hAnsi="METACHHNORMAL"/>
              </w:rPr>
            </w:pPr>
            <w:r>
              <w:rPr>
                <w:rFonts w:ascii="METACHHNORMAL" w:hAnsi="METACHHNORMAL"/>
              </w:rPr>
              <w:t xml:space="preserve"> spaces</w:t>
            </w:r>
            <w:r>
              <w:rPr>
                <w:rFonts w:ascii="METACHHNORMAL" w:hAnsi="METACHHNORMAL"/>
              </w:rPr>
              <w:tab/>
            </w:r>
            <w:r>
              <w:rPr>
                <w:rFonts w:ascii="METACHHNORMAL" w:hAnsi="METACHHNORMAL"/>
              </w:rPr>
              <w:sym w:font="Wingdings" w:char="F0A8"/>
            </w:r>
            <w:r>
              <w:rPr>
                <w:rFonts w:ascii="METACHHNORMAL" w:hAnsi="METACHHNORMAL"/>
              </w:rPr>
              <w:tab/>
            </w:r>
            <w:r>
              <w:rPr>
                <w:rFonts w:ascii="METACHHNORMAL" w:hAnsi="METACHHNORMAL"/>
              </w:rPr>
              <w:sym w:font="Wingdings" w:char="F0A8"/>
            </w:r>
          </w:p>
          <w:p w:rsidR="00FB2EEA" w:rsidRDefault="00FB2EEA">
            <w:pPr>
              <w:tabs>
                <w:tab w:val="left" w:pos="2022"/>
                <w:tab w:val="left" w:pos="2562"/>
              </w:tabs>
              <w:rPr>
                <w:rFonts w:ascii="METACHHNORMAL" w:hAnsi="METACHHNORMAL"/>
              </w:rPr>
            </w:pPr>
            <w:r>
              <w:rPr>
                <w:rFonts w:ascii="METACHHNORMAL" w:hAnsi="METACHHNORMAL"/>
              </w:rPr>
              <w:t>Fear of heights</w:t>
            </w:r>
            <w:r>
              <w:rPr>
                <w:rFonts w:ascii="METACHHNORMAL" w:hAnsi="METACHHNORMAL"/>
              </w:rPr>
              <w:tab/>
            </w:r>
            <w:r>
              <w:rPr>
                <w:rFonts w:ascii="METACHHNORMAL" w:hAnsi="METACHHNORMAL"/>
              </w:rPr>
              <w:sym w:font="Wingdings" w:char="F0A8"/>
            </w:r>
            <w:r>
              <w:rPr>
                <w:rFonts w:ascii="METACHHNORMAL" w:hAnsi="METACHHNORMAL"/>
              </w:rPr>
              <w:tab/>
            </w:r>
            <w:r>
              <w:rPr>
                <w:rFonts w:ascii="METACHHNORMAL" w:hAnsi="METACHHNORMAL"/>
              </w:rPr>
              <w:sym w:font="Wingdings" w:char="F0A8"/>
            </w:r>
          </w:p>
          <w:p w:rsidR="00FB2EEA" w:rsidRDefault="00FB2EEA">
            <w:pPr>
              <w:tabs>
                <w:tab w:val="left" w:pos="2302"/>
                <w:tab w:val="left" w:pos="2869"/>
              </w:tabs>
              <w:rPr>
                <w:rFonts w:ascii="METACHHNORMAL" w:hAnsi="METACHHNORMAL"/>
              </w:rPr>
            </w:pPr>
          </w:p>
          <w:p w:rsidR="00FB2EEA" w:rsidRDefault="00FB2EEA">
            <w:pPr>
              <w:tabs>
                <w:tab w:val="left" w:pos="2302"/>
                <w:tab w:val="left" w:pos="2869"/>
              </w:tabs>
              <w:rPr>
                <w:rFonts w:ascii="METACHHNORMAL" w:hAnsi="METACHHNORMAL"/>
              </w:rPr>
            </w:pPr>
          </w:p>
          <w:p w:rsidR="00FB2EEA" w:rsidRDefault="00FB2EEA">
            <w:pPr>
              <w:tabs>
                <w:tab w:val="left" w:pos="2302"/>
                <w:tab w:val="left" w:pos="2869"/>
              </w:tabs>
              <w:rPr>
                <w:rFonts w:ascii="METACHHNORMAL" w:hAnsi="METACHHNORMAL"/>
              </w:rPr>
            </w:pPr>
          </w:p>
          <w:p w:rsidR="00FB2EEA" w:rsidRDefault="00FB2EEA">
            <w:pPr>
              <w:tabs>
                <w:tab w:val="left" w:pos="2302"/>
                <w:tab w:val="left" w:pos="2869"/>
              </w:tabs>
              <w:rPr>
                <w:rFonts w:ascii="METACHHNORMAL" w:hAnsi="METACHHNORMAL"/>
              </w:rPr>
            </w:pPr>
          </w:p>
          <w:p w:rsidR="00FB2EEA" w:rsidRDefault="00FB2EEA">
            <w:pPr>
              <w:tabs>
                <w:tab w:val="left" w:pos="2302"/>
                <w:tab w:val="left" w:pos="2869"/>
              </w:tabs>
              <w:rPr>
                <w:rFonts w:ascii="METACHHNORMAL" w:hAnsi="METACHHNORMAL"/>
              </w:rPr>
            </w:pPr>
          </w:p>
          <w:p w:rsidR="00FB2EEA" w:rsidRDefault="00FB2EEA">
            <w:pPr>
              <w:tabs>
                <w:tab w:val="left" w:pos="2302"/>
                <w:tab w:val="left" w:pos="2869"/>
              </w:tabs>
              <w:rPr>
                <w:rFonts w:ascii="METACHHNORMAL" w:hAnsi="METACHHNORMAL"/>
              </w:rPr>
            </w:pPr>
          </w:p>
          <w:p w:rsidR="00FB2EEA" w:rsidRDefault="00FB2EEA">
            <w:pPr>
              <w:tabs>
                <w:tab w:val="left" w:pos="2302"/>
                <w:tab w:val="left" w:pos="2869"/>
              </w:tabs>
              <w:rPr>
                <w:rFonts w:ascii="METACHHNORMAL" w:hAnsi="METACHHNORMAL"/>
              </w:rPr>
            </w:pPr>
          </w:p>
          <w:p w:rsidR="00FB2EEA" w:rsidRDefault="00FB2EEA">
            <w:pPr>
              <w:tabs>
                <w:tab w:val="left" w:pos="2302"/>
                <w:tab w:val="left" w:pos="2869"/>
              </w:tabs>
              <w:rPr>
                <w:rFonts w:ascii="METACHHNORMAL" w:hAnsi="METACHHNORMAL"/>
              </w:rPr>
            </w:pPr>
            <w:r>
              <w:rPr>
                <w:rFonts w:ascii="METACHHNORMAL" w:hAnsi="METACHHNORMAL"/>
              </w:rPr>
              <w:t>If you answered yes please give a short explanation.</w:t>
            </w:r>
          </w:p>
          <w:p w:rsidR="00FB2EEA" w:rsidRDefault="00FB2EEA">
            <w:pPr>
              <w:tabs>
                <w:tab w:val="left" w:pos="2302"/>
                <w:tab w:val="left" w:pos="2869"/>
              </w:tabs>
              <w:rPr>
                <w:rFonts w:ascii="METACHHNORMAL" w:hAnsi="METACHHNORMAL"/>
              </w:rPr>
            </w:pPr>
            <w:r>
              <w:rPr>
                <w:rFonts w:ascii="METACHHNORMAL" w:hAnsi="METACHHNORMAL"/>
              </w:rPr>
              <w:t>_________________________________________________________________________________</w:t>
            </w:r>
          </w:p>
        </w:tc>
      </w:tr>
    </w:tbl>
    <w:p w:rsidR="00FB2EEA" w:rsidRDefault="00FB2EEA" w:rsidP="00FB2EEA">
      <w:pPr>
        <w:pStyle w:val="Caption"/>
        <w:rPr>
          <w:rFonts w:ascii="METACHHNORMAL" w:hAnsi="METACHHNORMAL"/>
        </w:rPr>
      </w:pPr>
    </w:p>
    <w:p w:rsidR="00FB2EEA" w:rsidRDefault="00FB2EEA" w:rsidP="00FB2EEA">
      <w:pPr>
        <w:pStyle w:val="Caption"/>
        <w:rPr>
          <w:rFonts w:ascii="METACHHNORMAL" w:hAnsi="METACHHNORMAL"/>
          <w:b/>
          <w:sz w:val="22"/>
        </w:rPr>
      </w:pPr>
      <w:r>
        <w:rPr>
          <w:rFonts w:ascii="METACHHNORMAL" w:hAnsi="METACHHNORMAL"/>
          <w:b/>
          <w:sz w:val="22"/>
        </w:rPr>
        <w:t xml:space="preserve">Positive answers for the above may require clinical assessment at time of pre placement </w:t>
      </w:r>
    </w:p>
    <w:p w:rsidR="00FB2EEA" w:rsidRDefault="00FB2EEA" w:rsidP="00FB2EEA">
      <w:pPr>
        <w:rPr>
          <w:rFonts w:ascii="Times New Roman" w:hAnsi="Times New Roman"/>
          <w:sz w:val="20"/>
        </w:rPr>
      </w:pPr>
    </w:p>
    <w:p w:rsidR="00FB2EEA" w:rsidRDefault="00FB2EEA" w:rsidP="00FB2EEA">
      <w:pPr>
        <w:pStyle w:val="Header"/>
        <w:tabs>
          <w:tab w:val="left" w:pos="3969"/>
          <w:tab w:val="left" w:pos="5103"/>
          <w:tab w:val="left" w:pos="6237"/>
          <w:tab w:val="left" w:pos="7655"/>
        </w:tabs>
        <w:spacing w:line="360" w:lineRule="auto"/>
        <w:rPr>
          <w:rFonts w:ascii="METACHHNORMAL" w:hAnsi="METACHHNORMAL"/>
          <w:b/>
          <w:sz w:val="24"/>
        </w:rPr>
      </w:pPr>
      <w:r>
        <w:rPr>
          <w:rFonts w:ascii="METACHHNORMAL" w:hAnsi="METACHHNORMAL"/>
          <w:b/>
          <w:sz w:val="24"/>
        </w:rPr>
        <w:t>DECLARATION:</w:t>
      </w:r>
    </w:p>
    <w:p w:rsidR="00FB2EEA" w:rsidRDefault="00FB2EEA" w:rsidP="00FB2EEA">
      <w:pPr>
        <w:pStyle w:val="Header"/>
        <w:tabs>
          <w:tab w:val="left" w:pos="3969"/>
          <w:tab w:val="left" w:pos="5103"/>
          <w:tab w:val="left" w:pos="6237"/>
          <w:tab w:val="left" w:pos="7655"/>
        </w:tabs>
        <w:spacing w:line="360" w:lineRule="auto"/>
        <w:rPr>
          <w:rFonts w:ascii="METACHHNORMAL" w:hAnsi="METACHHNORMAL"/>
          <w:sz w:val="24"/>
        </w:rPr>
      </w:pPr>
      <w:r>
        <w:rPr>
          <w:rFonts w:ascii="METACHHNORMAL" w:hAnsi="METACHHNORMAL"/>
          <w:sz w:val="24"/>
        </w:rPr>
        <w:t>I declare that the above particulars are true to the best of my knowledge.</w:t>
      </w:r>
    </w:p>
    <w:p w:rsidR="00FB2EEA" w:rsidRDefault="00FB2EEA" w:rsidP="00FB2EEA">
      <w:pPr>
        <w:pStyle w:val="Header"/>
        <w:pBdr>
          <w:bottom w:val="single" w:sz="6" w:space="1" w:color="auto"/>
        </w:pBdr>
        <w:tabs>
          <w:tab w:val="left" w:pos="3969"/>
          <w:tab w:val="left" w:pos="5103"/>
          <w:tab w:val="left" w:pos="6237"/>
          <w:tab w:val="left" w:pos="7655"/>
        </w:tabs>
        <w:spacing w:line="360" w:lineRule="auto"/>
        <w:rPr>
          <w:rFonts w:ascii="METACHHNORMAL" w:hAnsi="METACHHNORMAL"/>
          <w:sz w:val="24"/>
        </w:rPr>
      </w:pPr>
    </w:p>
    <w:p w:rsidR="00FB2EEA" w:rsidRDefault="00FB2EEA" w:rsidP="00FB2EEA">
      <w:pPr>
        <w:pStyle w:val="Header"/>
        <w:pBdr>
          <w:bottom w:val="single" w:sz="6" w:space="1" w:color="auto"/>
        </w:pBdr>
        <w:tabs>
          <w:tab w:val="left" w:pos="3969"/>
          <w:tab w:val="left" w:pos="5103"/>
          <w:tab w:val="left" w:pos="6237"/>
          <w:tab w:val="left" w:pos="7655"/>
        </w:tabs>
        <w:spacing w:line="360" w:lineRule="auto"/>
        <w:rPr>
          <w:rFonts w:ascii="METACHHNORMAL" w:hAnsi="METACHHNORMAL"/>
          <w:sz w:val="24"/>
        </w:rPr>
      </w:pPr>
    </w:p>
    <w:p w:rsidR="00FB2EEA" w:rsidRDefault="00FB2EEA" w:rsidP="00FB2EEA">
      <w:pPr>
        <w:pStyle w:val="Header"/>
        <w:pBdr>
          <w:bottom w:val="single" w:sz="6" w:space="1" w:color="auto"/>
        </w:pBdr>
        <w:tabs>
          <w:tab w:val="left" w:pos="3969"/>
          <w:tab w:val="left" w:pos="5103"/>
          <w:tab w:val="left" w:pos="6237"/>
          <w:tab w:val="left" w:pos="7655"/>
        </w:tabs>
        <w:spacing w:line="360" w:lineRule="auto"/>
        <w:rPr>
          <w:rFonts w:ascii="METACHHNORMAL" w:hAnsi="METACHHNORMAL"/>
          <w:sz w:val="24"/>
        </w:rPr>
      </w:pPr>
      <w:r>
        <w:rPr>
          <w:rFonts w:ascii="METACHHNORMAL" w:hAnsi="METACHHNORMAL"/>
          <w:sz w:val="24"/>
        </w:rPr>
        <w:t>Signature:</w:t>
      </w:r>
      <w:r>
        <w:rPr>
          <w:rFonts w:ascii="METACHHNORMAL" w:hAnsi="METACHHNORMAL"/>
          <w:sz w:val="24"/>
        </w:rPr>
        <w:tab/>
      </w:r>
      <w:r>
        <w:rPr>
          <w:rFonts w:ascii="METACHHNORMAL" w:hAnsi="METACHHNORMAL"/>
          <w:sz w:val="24"/>
        </w:rPr>
        <w:tab/>
      </w:r>
      <w:r>
        <w:rPr>
          <w:rFonts w:ascii="METACHHNORMAL" w:hAnsi="METACHHNORMAL"/>
          <w:sz w:val="24"/>
        </w:rPr>
        <w:tab/>
      </w:r>
      <w:r>
        <w:rPr>
          <w:rFonts w:ascii="METACHHNORMAL" w:hAnsi="METACHHNORMAL"/>
          <w:sz w:val="24"/>
        </w:rPr>
        <w:tab/>
        <w:t xml:space="preserve"> Date: </w:t>
      </w:r>
    </w:p>
    <w:p w:rsidR="00FB2EEA" w:rsidRPr="004E34C6" w:rsidRDefault="00FB2EEA" w:rsidP="004E34C6"/>
    <w:sectPr w:rsidR="00FB2EEA" w:rsidRPr="004E34C6" w:rsidSect="00856C35">
      <w:footerReference w:type="default" r:id="rId9"/>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4455" w:rsidRDefault="00D94455" w:rsidP="00176E67">
      <w:r>
        <w:separator/>
      </w:r>
    </w:p>
  </w:endnote>
  <w:endnote w:type="continuationSeparator" w:id="0">
    <w:p w:rsidR="00D94455" w:rsidRDefault="00D94455" w:rsidP="00176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lassGarmnd BT">
    <w:altName w:val="Times New Roman"/>
    <w:panose1 w:val="00000000000000000000"/>
    <w:charset w:val="00"/>
    <w:family w:val="roman"/>
    <w:notTrueType/>
    <w:pitch w:val="variable"/>
    <w:sig w:usb0="00000003" w:usb1="00000000" w:usb2="00000000" w:usb3="00000000" w:csb0="00000001" w:csb1="00000000"/>
  </w:font>
  <w:font w:name="MetaCHH Normal">
    <w:altName w:val="Century Gothic"/>
    <w:panose1 w:val="00000000000000000000"/>
    <w:charset w:val="00"/>
    <w:family w:val="swiss"/>
    <w:notTrueType/>
    <w:pitch w:val="variable"/>
    <w:sig w:usb0="00000003" w:usb1="00000000" w:usb2="00000000" w:usb3="00000000" w:csb0="00000001" w:csb1="00000000"/>
  </w:font>
  <w:font w:name="METACHHNORMAL">
    <w:panose1 w:val="00000000000000000000"/>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631626"/>
      <w:docPartObj>
        <w:docPartGallery w:val="Page Numbers (Bottom of Page)"/>
        <w:docPartUnique/>
      </w:docPartObj>
    </w:sdtPr>
    <w:sdtEndPr/>
    <w:sdtContent>
      <w:p w:rsidR="00176E67" w:rsidRDefault="00563BAA">
        <w:pPr>
          <w:pStyle w:val="Footer"/>
          <w:jc w:val="center"/>
        </w:pPr>
        <w:r>
          <w:fldChar w:fldCharType="begin"/>
        </w:r>
        <w:r>
          <w:instrText xml:space="preserve"> PAGE   \* MERGEFORMAT </w:instrText>
        </w:r>
        <w:r>
          <w:fldChar w:fldCharType="separate"/>
        </w:r>
        <w:r w:rsidR="00F40289">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4455" w:rsidRDefault="00D94455" w:rsidP="00176E67">
      <w:r>
        <w:separator/>
      </w:r>
    </w:p>
  </w:footnote>
  <w:footnote w:type="continuationSeparator" w:id="0">
    <w:p w:rsidR="00D94455" w:rsidRDefault="00D94455" w:rsidP="00176E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BFE22B0"/>
    <w:lvl w:ilvl="0">
      <w:start w:val="1"/>
      <w:numFmt w:val="decimal"/>
      <w:lvlText w:val="%1."/>
      <w:lvlJc w:val="left"/>
      <w:pPr>
        <w:tabs>
          <w:tab w:val="num" w:pos="1800"/>
        </w:tabs>
        <w:ind w:left="1800" w:hanging="360"/>
      </w:pPr>
    </w:lvl>
  </w:abstractNum>
  <w:abstractNum w:abstractNumId="1">
    <w:nsid w:val="FFFFFF7D"/>
    <w:multiLevelType w:val="singleLevel"/>
    <w:tmpl w:val="581C84E8"/>
    <w:lvl w:ilvl="0">
      <w:start w:val="1"/>
      <w:numFmt w:val="decimal"/>
      <w:lvlText w:val="%1."/>
      <w:lvlJc w:val="left"/>
      <w:pPr>
        <w:tabs>
          <w:tab w:val="num" w:pos="1440"/>
        </w:tabs>
        <w:ind w:left="1440" w:hanging="360"/>
      </w:pPr>
    </w:lvl>
  </w:abstractNum>
  <w:abstractNum w:abstractNumId="2">
    <w:nsid w:val="FFFFFF7E"/>
    <w:multiLevelType w:val="singleLevel"/>
    <w:tmpl w:val="A760B910"/>
    <w:lvl w:ilvl="0">
      <w:start w:val="1"/>
      <w:numFmt w:val="decimal"/>
      <w:lvlText w:val="%1."/>
      <w:lvlJc w:val="left"/>
      <w:pPr>
        <w:tabs>
          <w:tab w:val="num" w:pos="1080"/>
        </w:tabs>
        <w:ind w:left="1080" w:hanging="360"/>
      </w:pPr>
    </w:lvl>
  </w:abstractNum>
  <w:abstractNum w:abstractNumId="3">
    <w:nsid w:val="FFFFFF7F"/>
    <w:multiLevelType w:val="singleLevel"/>
    <w:tmpl w:val="B33C8D22"/>
    <w:lvl w:ilvl="0">
      <w:start w:val="1"/>
      <w:numFmt w:val="decimal"/>
      <w:lvlText w:val="%1."/>
      <w:lvlJc w:val="left"/>
      <w:pPr>
        <w:tabs>
          <w:tab w:val="num" w:pos="720"/>
        </w:tabs>
        <w:ind w:left="720" w:hanging="360"/>
      </w:pPr>
    </w:lvl>
  </w:abstractNum>
  <w:abstractNum w:abstractNumId="4">
    <w:nsid w:val="FFFFFF80"/>
    <w:multiLevelType w:val="singleLevel"/>
    <w:tmpl w:val="403E1BE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07456B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97664C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14C35C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E54A73E"/>
    <w:lvl w:ilvl="0">
      <w:start w:val="1"/>
      <w:numFmt w:val="decimal"/>
      <w:lvlText w:val="%1."/>
      <w:lvlJc w:val="left"/>
      <w:pPr>
        <w:tabs>
          <w:tab w:val="num" w:pos="360"/>
        </w:tabs>
        <w:ind w:left="360" w:hanging="360"/>
      </w:pPr>
    </w:lvl>
  </w:abstractNum>
  <w:abstractNum w:abstractNumId="9">
    <w:nsid w:val="FFFFFF89"/>
    <w:multiLevelType w:val="singleLevel"/>
    <w:tmpl w:val="55CE38B4"/>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455"/>
    <w:rsid w:val="000071F7"/>
    <w:rsid w:val="00010B00"/>
    <w:rsid w:val="0002798A"/>
    <w:rsid w:val="00083002"/>
    <w:rsid w:val="00087B85"/>
    <w:rsid w:val="000A01F1"/>
    <w:rsid w:val="000B7162"/>
    <w:rsid w:val="000C1163"/>
    <w:rsid w:val="000C797A"/>
    <w:rsid w:val="000D2539"/>
    <w:rsid w:val="000D2BB8"/>
    <w:rsid w:val="000F2DF4"/>
    <w:rsid w:val="000F6783"/>
    <w:rsid w:val="00120C95"/>
    <w:rsid w:val="0014663E"/>
    <w:rsid w:val="00176E67"/>
    <w:rsid w:val="00180664"/>
    <w:rsid w:val="001903F7"/>
    <w:rsid w:val="0019395E"/>
    <w:rsid w:val="001D6B76"/>
    <w:rsid w:val="00211828"/>
    <w:rsid w:val="00250014"/>
    <w:rsid w:val="00275BB5"/>
    <w:rsid w:val="00286F6A"/>
    <w:rsid w:val="00291C8C"/>
    <w:rsid w:val="002A1ECE"/>
    <w:rsid w:val="002A2510"/>
    <w:rsid w:val="002A6FA9"/>
    <w:rsid w:val="002B4D1D"/>
    <w:rsid w:val="002C10B1"/>
    <w:rsid w:val="002D222A"/>
    <w:rsid w:val="003076FD"/>
    <w:rsid w:val="00312F4C"/>
    <w:rsid w:val="00317005"/>
    <w:rsid w:val="00330050"/>
    <w:rsid w:val="00335259"/>
    <w:rsid w:val="003929F1"/>
    <w:rsid w:val="003A1B63"/>
    <w:rsid w:val="003A41A1"/>
    <w:rsid w:val="003B2326"/>
    <w:rsid w:val="00400251"/>
    <w:rsid w:val="00437ED0"/>
    <w:rsid w:val="00440CD8"/>
    <w:rsid w:val="00443837"/>
    <w:rsid w:val="00447DAA"/>
    <w:rsid w:val="00450F66"/>
    <w:rsid w:val="00461739"/>
    <w:rsid w:val="00467865"/>
    <w:rsid w:val="0048685F"/>
    <w:rsid w:val="00490804"/>
    <w:rsid w:val="004A1437"/>
    <w:rsid w:val="004A4198"/>
    <w:rsid w:val="004A54EA"/>
    <w:rsid w:val="004B0578"/>
    <w:rsid w:val="004E34C6"/>
    <w:rsid w:val="004F62AD"/>
    <w:rsid w:val="00501AE8"/>
    <w:rsid w:val="00504B65"/>
    <w:rsid w:val="005114CE"/>
    <w:rsid w:val="0052122B"/>
    <w:rsid w:val="005508F7"/>
    <w:rsid w:val="005557F6"/>
    <w:rsid w:val="00563778"/>
    <w:rsid w:val="00563BAA"/>
    <w:rsid w:val="005B4AE2"/>
    <w:rsid w:val="005E63CC"/>
    <w:rsid w:val="005F6E87"/>
    <w:rsid w:val="00607FED"/>
    <w:rsid w:val="00613129"/>
    <w:rsid w:val="00617C65"/>
    <w:rsid w:val="0063459A"/>
    <w:rsid w:val="0066126B"/>
    <w:rsid w:val="00682C69"/>
    <w:rsid w:val="006D2635"/>
    <w:rsid w:val="006D779C"/>
    <w:rsid w:val="006E4F63"/>
    <w:rsid w:val="006E729E"/>
    <w:rsid w:val="00722A00"/>
    <w:rsid w:val="00724FA4"/>
    <w:rsid w:val="007325A9"/>
    <w:rsid w:val="0075451A"/>
    <w:rsid w:val="007602AC"/>
    <w:rsid w:val="00774B67"/>
    <w:rsid w:val="00786E50"/>
    <w:rsid w:val="00793AC6"/>
    <w:rsid w:val="007A71DE"/>
    <w:rsid w:val="007B199B"/>
    <w:rsid w:val="007B6119"/>
    <w:rsid w:val="007C1DA0"/>
    <w:rsid w:val="007C71B8"/>
    <w:rsid w:val="007E2A15"/>
    <w:rsid w:val="007E2C23"/>
    <w:rsid w:val="007E56C4"/>
    <w:rsid w:val="007F3D5B"/>
    <w:rsid w:val="008107D6"/>
    <w:rsid w:val="00841645"/>
    <w:rsid w:val="00852EC6"/>
    <w:rsid w:val="00856C35"/>
    <w:rsid w:val="00871876"/>
    <w:rsid w:val="008753A7"/>
    <w:rsid w:val="0088782D"/>
    <w:rsid w:val="008B7081"/>
    <w:rsid w:val="008D7A67"/>
    <w:rsid w:val="008F2F8A"/>
    <w:rsid w:val="008F5BCD"/>
    <w:rsid w:val="00902964"/>
    <w:rsid w:val="00920507"/>
    <w:rsid w:val="00933455"/>
    <w:rsid w:val="0094790F"/>
    <w:rsid w:val="00966B90"/>
    <w:rsid w:val="009737B7"/>
    <w:rsid w:val="009802C4"/>
    <w:rsid w:val="009976D9"/>
    <w:rsid w:val="00997A3E"/>
    <w:rsid w:val="009A12D5"/>
    <w:rsid w:val="009A4EA3"/>
    <w:rsid w:val="009A55DC"/>
    <w:rsid w:val="009C220D"/>
    <w:rsid w:val="009F4AC7"/>
    <w:rsid w:val="00A211B2"/>
    <w:rsid w:val="00A2727E"/>
    <w:rsid w:val="00A35524"/>
    <w:rsid w:val="00A60C9E"/>
    <w:rsid w:val="00A74F99"/>
    <w:rsid w:val="00A82BA3"/>
    <w:rsid w:val="00A94ACC"/>
    <w:rsid w:val="00AA2EA7"/>
    <w:rsid w:val="00AE6FA4"/>
    <w:rsid w:val="00B03907"/>
    <w:rsid w:val="00B11811"/>
    <w:rsid w:val="00B311E1"/>
    <w:rsid w:val="00B4735C"/>
    <w:rsid w:val="00B579DF"/>
    <w:rsid w:val="00B90EC2"/>
    <w:rsid w:val="00BA268F"/>
    <w:rsid w:val="00BC07E3"/>
    <w:rsid w:val="00C079CA"/>
    <w:rsid w:val="00C45FDA"/>
    <w:rsid w:val="00C67741"/>
    <w:rsid w:val="00C74647"/>
    <w:rsid w:val="00C76039"/>
    <w:rsid w:val="00C76480"/>
    <w:rsid w:val="00C80AD2"/>
    <w:rsid w:val="00C92A3C"/>
    <w:rsid w:val="00C92FD6"/>
    <w:rsid w:val="00CE5DC7"/>
    <w:rsid w:val="00CE7D54"/>
    <w:rsid w:val="00D14E73"/>
    <w:rsid w:val="00D55AFA"/>
    <w:rsid w:val="00D6155E"/>
    <w:rsid w:val="00D83A19"/>
    <w:rsid w:val="00D86A85"/>
    <w:rsid w:val="00D90A75"/>
    <w:rsid w:val="00D94455"/>
    <w:rsid w:val="00DA4514"/>
    <w:rsid w:val="00DC47A2"/>
    <w:rsid w:val="00DE1551"/>
    <w:rsid w:val="00DE1A09"/>
    <w:rsid w:val="00DE7FB7"/>
    <w:rsid w:val="00E106E2"/>
    <w:rsid w:val="00E20DDA"/>
    <w:rsid w:val="00E32A8B"/>
    <w:rsid w:val="00E36054"/>
    <w:rsid w:val="00E37E7B"/>
    <w:rsid w:val="00E46E04"/>
    <w:rsid w:val="00E87396"/>
    <w:rsid w:val="00E96F6F"/>
    <w:rsid w:val="00EB478A"/>
    <w:rsid w:val="00EC42A3"/>
    <w:rsid w:val="00F40289"/>
    <w:rsid w:val="00F828B9"/>
    <w:rsid w:val="00F83033"/>
    <w:rsid w:val="00F966AA"/>
    <w:rsid w:val="00FB2EEA"/>
    <w:rsid w:val="00FB538F"/>
    <w:rsid w:val="00FC3071"/>
    <w:rsid w:val="00FD59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CF1C0CF-4F6E-4919-91C5-808048744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6E67"/>
    <w:rPr>
      <w:rFonts w:asciiTheme="minorHAnsi" w:hAnsiTheme="minorHAnsi"/>
      <w:sz w:val="19"/>
      <w:szCs w:val="24"/>
    </w:rPr>
  </w:style>
  <w:style w:type="paragraph" w:styleId="Heading1">
    <w:name w:val="heading 1"/>
    <w:basedOn w:val="Normal"/>
    <w:next w:val="Normal"/>
    <w:qFormat/>
    <w:rsid w:val="00856C35"/>
    <w:pPr>
      <w:spacing w:before="200" w:after="120"/>
      <w:outlineLvl w:val="0"/>
    </w:pPr>
    <w:rPr>
      <w:rFonts w:asciiTheme="majorHAnsi" w:hAnsiTheme="majorHAnsi"/>
      <w:b/>
      <w:sz w:val="24"/>
    </w:rPr>
  </w:style>
  <w:style w:type="paragraph" w:styleId="Heading2">
    <w:name w:val="heading 2"/>
    <w:basedOn w:val="Normal"/>
    <w:next w:val="Normal"/>
    <w:qFormat/>
    <w:rsid w:val="00176E67"/>
    <w:pPr>
      <w:keepNext/>
      <w:shd w:val="clear" w:color="auto" w:fill="595959" w:themeFill="text1" w:themeFillTint="A6"/>
      <w:spacing w:before="200"/>
      <w:jc w:val="center"/>
      <w:outlineLvl w:val="1"/>
    </w:pPr>
    <w:rPr>
      <w:rFonts w:asciiTheme="majorHAnsi" w:hAnsiTheme="majorHAnsi"/>
      <w:b/>
      <w:color w:val="FFFFFF" w:themeColor="background1"/>
      <w:sz w:val="22"/>
    </w:rPr>
  </w:style>
  <w:style w:type="paragraph" w:styleId="Heading3">
    <w:name w:val="heading 3"/>
    <w:basedOn w:val="Normal"/>
    <w:next w:val="Normal"/>
    <w:qFormat/>
    <w:rsid w:val="00490804"/>
    <w:pPr>
      <w:outlineLvl w:val="2"/>
    </w:pPr>
    <w:rPr>
      <w:i/>
      <w:sz w:val="16"/>
    </w:rPr>
  </w:style>
  <w:style w:type="paragraph" w:styleId="Heading4">
    <w:name w:val="heading 4"/>
    <w:basedOn w:val="Normal"/>
    <w:next w:val="Normal"/>
    <w:link w:val="Heading4Char"/>
    <w:uiPriority w:val="9"/>
    <w:unhideWhenUsed/>
    <w:qFormat/>
    <w:rsid w:val="00490804"/>
    <w:pPr>
      <w:jc w:val="right"/>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490804"/>
    <w:rPr>
      <w:rFonts w:asciiTheme="minorHAnsi" w:hAnsiTheme="minorHAnsi"/>
      <w:sz w:val="19"/>
      <w:szCs w:val="24"/>
    </w:rPr>
  </w:style>
  <w:style w:type="paragraph" w:styleId="BalloonText">
    <w:name w:val="Balloon Text"/>
    <w:basedOn w:val="Normal"/>
    <w:semiHidden/>
    <w:rsid w:val="0002798A"/>
    <w:rPr>
      <w:rFonts w:ascii="Tahoma" w:hAnsi="Tahoma" w:cs="Tahoma"/>
      <w:sz w:val="16"/>
      <w:szCs w:val="16"/>
    </w:rPr>
  </w:style>
  <w:style w:type="paragraph" w:customStyle="1" w:styleId="Italic">
    <w:name w:val="Italic"/>
    <w:basedOn w:val="Normal"/>
    <w:qFormat/>
    <w:rsid w:val="00490804"/>
    <w:pPr>
      <w:spacing w:before="120" w:after="60"/>
    </w:pPr>
    <w:rPr>
      <w:i/>
      <w:sz w:val="20"/>
      <w:szCs w:val="20"/>
    </w:rPr>
  </w:style>
  <w:style w:type="paragraph" w:customStyle="1" w:styleId="Checkbox">
    <w:name w:val="Checkbox"/>
    <w:basedOn w:val="Normal"/>
    <w:next w:val="Normal"/>
    <w:qFormat/>
    <w:rsid w:val="00490804"/>
    <w:pPr>
      <w:jc w:val="center"/>
    </w:pPr>
    <w:rPr>
      <w:sz w:val="17"/>
      <w:szCs w:val="19"/>
    </w:rPr>
  </w:style>
  <w:style w:type="paragraph" w:customStyle="1" w:styleId="FieldText">
    <w:name w:val="Field Text"/>
    <w:basedOn w:val="Normal"/>
    <w:link w:val="FieldTextChar"/>
    <w:qFormat/>
    <w:rsid w:val="00490804"/>
    <w:rPr>
      <w:b/>
      <w:szCs w:val="19"/>
    </w:rPr>
  </w:style>
  <w:style w:type="character" w:customStyle="1" w:styleId="FieldTextChar">
    <w:name w:val="Field Text Char"/>
    <w:basedOn w:val="DefaultParagraphFont"/>
    <w:link w:val="FieldText"/>
    <w:rsid w:val="00490804"/>
    <w:rPr>
      <w:rFonts w:ascii="Arial" w:hAnsi="Arial"/>
      <w:b/>
      <w:sz w:val="19"/>
      <w:szCs w:val="19"/>
      <w:lang w:val="en-US" w:eastAsia="en-US" w:bidi="ar-SA"/>
    </w:rPr>
  </w:style>
  <w:style w:type="table" w:styleId="TableGrid">
    <w:name w:val="Table Grid"/>
    <w:basedOn w:val="TableNormal"/>
    <w:uiPriority w:val="59"/>
    <w:rsid w:val="00856C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mpanyName">
    <w:name w:val="Company Name"/>
    <w:basedOn w:val="Normal"/>
    <w:qFormat/>
    <w:rsid w:val="00176E67"/>
    <w:pPr>
      <w:jc w:val="right"/>
    </w:pPr>
    <w:rPr>
      <w:rFonts w:asciiTheme="majorHAnsi" w:hAnsiTheme="majorHAnsi"/>
      <w:b/>
      <w:color w:val="595959" w:themeColor="text1" w:themeTint="A6"/>
      <w:sz w:val="36"/>
    </w:rPr>
  </w:style>
  <w:style w:type="paragraph" w:styleId="Header">
    <w:name w:val="header"/>
    <w:basedOn w:val="Normal"/>
    <w:link w:val="HeaderChar"/>
    <w:semiHidden/>
    <w:unhideWhenUsed/>
    <w:rsid w:val="00176E67"/>
    <w:pPr>
      <w:tabs>
        <w:tab w:val="center" w:pos="4680"/>
        <w:tab w:val="right" w:pos="9360"/>
      </w:tabs>
    </w:pPr>
  </w:style>
  <w:style w:type="character" w:customStyle="1" w:styleId="HeaderChar">
    <w:name w:val="Header Char"/>
    <w:basedOn w:val="DefaultParagraphFont"/>
    <w:link w:val="Header"/>
    <w:semiHidden/>
    <w:rsid w:val="00176E67"/>
    <w:rPr>
      <w:rFonts w:asciiTheme="minorHAnsi" w:hAnsiTheme="minorHAnsi"/>
      <w:sz w:val="19"/>
      <w:szCs w:val="24"/>
    </w:rPr>
  </w:style>
  <w:style w:type="paragraph" w:styleId="Footer">
    <w:name w:val="footer"/>
    <w:basedOn w:val="Normal"/>
    <w:link w:val="FooterChar"/>
    <w:uiPriority w:val="99"/>
    <w:unhideWhenUsed/>
    <w:rsid w:val="00176E67"/>
  </w:style>
  <w:style w:type="character" w:customStyle="1" w:styleId="FooterChar">
    <w:name w:val="Footer Char"/>
    <w:basedOn w:val="DefaultParagraphFont"/>
    <w:link w:val="Footer"/>
    <w:uiPriority w:val="99"/>
    <w:rsid w:val="00176E67"/>
    <w:rPr>
      <w:rFonts w:asciiTheme="minorHAnsi" w:hAnsiTheme="minorHAnsi"/>
      <w:sz w:val="19"/>
      <w:szCs w:val="24"/>
    </w:rPr>
  </w:style>
  <w:style w:type="paragraph" w:styleId="Caption">
    <w:name w:val="caption"/>
    <w:basedOn w:val="Normal"/>
    <w:next w:val="Normal"/>
    <w:semiHidden/>
    <w:unhideWhenUsed/>
    <w:qFormat/>
    <w:rsid w:val="00FB2EEA"/>
    <w:pPr>
      <w:overflowPunct w:val="0"/>
      <w:autoSpaceDE w:val="0"/>
      <w:autoSpaceDN w:val="0"/>
      <w:adjustRightInd w:val="0"/>
    </w:pPr>
    <w:rPr>
      <w:rFonts w:ascii="Arial" w:hAnsi="Arial"/>
      <w:i/>
      <w:sz w:val="18"/>
      <w:szCs w:val="20"/>
      <w:lang w:val="en-NZ" w:eastAsia="en-NZ"/>
    </w:rPr>
  </w:style>
  <w:style w:type="paragraph" w:styleId="Title">
    <w:name w:val="Title"/>
    <w:basedOn w:val="Normal"/>
    <w:link w:val="TitleChar"/>
    <w:qFormat/>
    <w:rsid w:val="00FB2EEA"/>
    <w:pPr>
      <w:tabs>
        <w:tab w:val="left" w:pos="567"/>
        <w:tab w:val="left" w:pos="1134"/>
        <w:tab w:val="left" w:pos="1701"/>
      </w:tabs>
      <w:overflowPunct w:val="0"/>
      <w:autoSpaceDE w:val="0"/>
      <w:autoSpaceDN w:val="0"/>
      <w:adjustRightInd w:val="0"/>
      <w:spacing w:line="288" w:lineRule="auto"/>
      <w:jc w:val="center"/>
    </w:pPr>
    <w:rPr>
      <w:rFonts w:ascii="ClassGarmnd BT" w:hAnsi="ClassGarmnd BT"/>
      <w:b/>
      <w:sz w:val="32"/>
      <w:szCs w:val="20"/>
      <w:lang w:val="en-GB" w:eastAsia="en-NZ"/>
    </w:rPr>
  </w:style>
  <w:style w:type="character" w:customStyle="1" w:styleId="TitleChar">
    <w:name w:val="Title Char"/>
    <w:basedOn w:val="DefaultParagraphFont"/>
    <w:link w:val="Title"/>
    <w:rsid w:val="00FB2EEA"/>
    <w:rPr>
      <w:rFonts w:ascii="ClassGarmnd BT" w:hAnsi="ClassGarmnd BT"/>
      <w:b/>
      <w:sz w:val="32"/>
      <w:lang w:val="en-GB"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3377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renW\AppData\Roaming\Microsoft\Templates\Employment%20application%20(onlin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CD3E8D71-0DA9-4A08-BE43-C88C6E5C8F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Employment application (online)</Template>
  <TotalTime>74</TotalTime>
  <Pages>5</Pages>
  <Words>814</Words>
  <Characters>6547</Characters>
  <Application>Microsoft Office Word</Application>
  <DocSecurity>0</DocSecurity>
  <Lines>54</Lines>
  <Paragraphs>14</Paragraphs>
  <ScaleCrop>false</ScaleCrop>
  <HeadingPairs>
    <vt:vector size="2" baseType="variant">
      <vt:variant>
        <vt:lpstr>Title</vt:lpstr>
      </vt:variant>
      <vt:variant>
        <vt:i4>1</vt:i4>
      </vt:variant>
    </vt:vector>
  </HeadingPairs>
  <TitlesOfParts>
    <vt:vector size="1" baseType="lpstr">
      <vt:lpstr>Employment application</vt:lpstr>
    </vt:vector>
  </TitlesOfParts>
  <Company/>
  <LinksUpToDate>false</LinksUpToDate>
  <CharactersWithSpaces>7347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Employment application</dc:title>
  <dc:creator>Karen Watchorn</dc:creator>
  <cp:keywords/>
  <cp:lastModifiedBy>Karen Watchorn</cp:lastModifiedBy>
  <cp:revision>5</cp:revision>
  <cp:lastPrinted>2014-08-27T02:11:00Z</cp:lastPrinted>
  <dcterms:created xsi:type="dcterms:W3CDTF">2014-08-20T23:46:00Z</dcterms:created>
  <dcterms:modified xsi:type="dcterms:W3CDTF">2014-08-27T02:58:00Z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TC060888241033</vt:lpwstr>
  </property>
</Properties>
</file>